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9161" w14:textId="77777777" w:rsidR="006309DC" w:rsidRPr="00927B03" w:rsidRDefault="006309DC" w:rsidP="00E86A72">
      <w:pPr>
        <w:pStyle w:val="Nagwek3"/>
        <w:numPr>
          <w:ilvl w:val="0"/>
          <w:numId w:val="0"/>
        </w:numPr>
        <w:rPr>
          <w:rFonts w:ascii="Arial" w:hAnsi="Arial" w:cs="Arial"/>
          <w:b/>
          <w:bCs/>
          <w:i w:val="0"/>
          <w:iCs w:val="0"/>
          <w:color w:val="000000"/>
        </w:rPr>
      </w:pPr>
      <w:r w:rsidRPr="00927B03">
        <w:rPr>
          <w:rFonts w:ascii="Arial" w:hAnsi="Arial" w:cs="Arial"/>
          <w:b/>
          <w:bCs/>
          <w:i w:val="0"/>
          <w:iCs w:val="0"/>
          <w:color w:val="000000"/>
        </w:rPr>
        <w:t xml:space="preserve">Załącznik nr </w:t>
      </w:r>
      <w:r w:rsidR="000B450E">
        <w:rPr>
          <w:rFonts w:ascii="Arial" w:hAnsi="Arial" w:cs="Arial"/>
          <w:b/>
          <w:bCs/>
          <w:i w:val="0"/>
          <w:iCs w:val="0"/>
          <w:color w:val="000000"/>
        </w:rPr>
        <w:t>5</w:t>
      </w:r>
    </w:p>
    <w:p w14:paraId="0CC6E55F" w14:textId="77777777" w:rsidR="006309DC" w:rsidRPr="00927B03" w:rsidRDefault="006309DC" w:rsidP="00627DC4">
      <w:pPr>
        <w:rPr>
          <w:rFonts w:ascii="Arial" w:hAnsi="Arial" w:cs="Arial"/>
          <w:color w:val="000000"/>
        </w:rPr>
      </w:pPr>
    </w:p>
    <w:p w14:paraId="455A2AA7" w14:textId="77777777" w:rsidR="006309DC" w:rsidRPr="00927B03" w:rsidRDefault="00A30EEE">
      <w:pPr>
        <w:jc w:val="center"/>
        <w:rPr>
          <w:rFonts w:ascii="Arial" w:hAnsi="Arial" w:cs="Arial"/>
          <w:b/>
          <w:bCs/>
          <w:color w:val="000000"/>
          <w:sz w:val="28"/>
          <w:szCs w:val="28"/>
        </w:rPr>
      </w:pPr>
      <w:r>
        <w:rPr>
          <w:rFonts w:ascii="Arial" w:hAnsi="Arial" w:cs="Arial"/>
          <w:b/>
          <w:bCs/>
          <w:color w:val="000000"/>
          <w:sz w:val="28"/>
          <w:szCs w:val="28"/>
        </w:rPr>
        <w:t xml:space="preserve"> Umowa </w:t>
      </w:r>
      <w:r w:rsidR="006309DC" w:rsidRPr="00927B03">
        <w:rPr>
          <w:rFonts w:ascii="Arial" w:hAnsi="Arial" w:cs="Arial"/>
          <w:b/>
          <w:bCs/>
          <w:color w:val="000000"/>
          <w:sz w:val="28"/>
          <w:szCs w:val="28"/>
        </w:rPr>
        <w:t>o udzielenie zamówienia na świadczenia zdrowotne</w:t>
      </w:r>
      <w:r>
        <w:rPr>
          <w:rFonts w:ascii="Arial" w:hAnsi="Arial" w:cs="Arial"/>
          <w:b/>
          <w:bCs/>
          <w:color w:val="000000"/>
          <w:sz w:val="28"/>
          <w:szCs w:val="28"/>
        </w:rPr>
        <w:t xml:space="preserve"> - wzór</w:t>
      </w:r>
      <w:r w:rsidR="006309DC" w:rsidRPr="00927B03">
        <w:rPr>
          <w:rFonts w:ascii="Arial" w:hAnsi="Arial" w:cs="Arial"/>
          <w:b/>
          <w:bCs/>
          <w:color w:val="000000"/>
          <w:sz w:val="28"/>
          <w:szCs w:val="28"/>
        </w:rPr>
        <w:t xml:space="preserve"> </w:t>
      </w:r>
    </w:p>
    <w:p w14:paraId="2F232AE6" w14:textId="77777777" w:rsidR="006309DC" w:rsidRDefault="006309DC">
      <w:pPr>
        <w:jc w:val="center"/>
        <w:rPr>
          <w:rFonts w:ascii="Arial" w:hAnsi="Arial" w:cs="Arial"/>
          <w:b/>
          <w:bCs/>
          <w:color w:val="000000"/>
          <w:sz w:val="24"/>
          <w:szCs w:val="24"/>
        </w:rPr>
      </w:pPr>
    </w:p>
    <w:p w14:paraId="73319869" w14:textId="5494BAF3" w:rsidR="00A30EEE" w:rsidRPr="00927B03" w:rsidRDefault="00F00657">
      <w:pPr>
        <w:jc w:val="center"/>
        <w:rPr>
          <w:rFonts w:ascii="Arial" w:hAnsi="Arial" w:cs="Arial"/>
          <w:b/>
          <w:bCs/>
          <w:color w:val="000000"/>
          <w:sz w:val="24"/>
          <w:szCs w:val="24"/>
        </w:rPr>
      </w:pPr>
      <w:r>
        <w:rPr>
          <w:rFonts w:ascii="Arial" w:hAnsi="Arial" w:cs="Arial"/>
          <w:b/>
          <w:bCs/>
          <w:color w:val="000000"/>
          <w:sz w:val="24"/>
          <w:szCs w:val="24"/>
        </w:rPr>
        <w:t xml:space="preserve">Umowa nr </w:t>
      </w:r>
      <w:r w:rsidR="00C62ED2">
        <w:rPr>
          <w:rFonts w:ascii="Arial" w:hAnsi="Arial" w:cs="Arial"/>
          <w:b/>
          <w:bCs/>
          <w:color w:val="000000"/>
          <w:sz w:val="24"/>
          <w:szCs w:val="24"/>
        </w:rPr>
        <w:t>….</w:t>
      </w:r>
      <w:r>
        <w:rPr>
          <w:rFonts w:ascii="Arial" w:hAnsi="Arial" w:cs="Arial"/>
          <w:b/>
          <w:bCs/>
          <w:color w:val="000000"/>
          <w:sz w:val="24"/>
          <w:szCs w:val="24"/>
        </w:rPr>
        <w:t>/RAD/202</w:t>
      </w:r>
      <w:r w:rsidR="00801859">
        <w:rPr>
          <w:rFonts w:ascii="Arial" w:hAnsi="Arial" w:cs="Arial"/>
          <w:b/>
          <w:bCs/>
          <w:color w:val="000000"/>
          <w:sz w:val="24"/>
          <w:szCs w:val="24"/>
        </w:rPr>
        <w:t>5</w:t>
      </w:r>
    </w:p>
    <w:p w14:paraId="50B0F2B3" w14:textId="77777777" w:rsidR="006309DC" w:rsidRPr="00927B03" w:rsidRDefault="006309DC" w:rsidP="004A725C">
      <w:pPr>
        <w:jc w:val="both"/>
        <w:rPr>
          <w:rFonts w:ascii="Arial" w:hAnsi="Arial" w:cs="Arial"/>
          <w:color w:val="000000"/>
          <w:sz w:val="24"/>
          <w:szCs w:val="24"/>
        </w:rPr>
      </w:pPr>
    </w:p>
    <w:p w14:paraId="2F5B8EED" w14:textId="431A6768"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zawarta w dniu ...</w:t>
      </w:r>
      <w:r w:rsidR="006C6F22">
        <w:rPr>
          <w:rFonts w:ascii="Arial" w:hAnsi="Arial" w:cs="Arial"/>
          <w:color w:val="000000"/>
          <w:sz w:val="22"/>
          <w:szCs w:val="22"/>
        </w:rPr>
        <w:t>........................... 202</w:t>
      </w:r>
      <w:r w:rsidR="0074432A">
        <w:rPr>
          <w:rFonts w:ascii="Arial" w:hAnsi="Arial" w:cs="Arial"/>
          <w:color w:val="000000"/>
          <w:sz w:val="22"/>
          <w:szCs w:val="22"/>
        </w:rPr>
        <w:t>5</w:t>
      </w:r>
      <w:r w:rsidRPr="00190FB9">
        <w:rPr>
          <w:rFonts w:ascii="Arial" w:hAnsi="Arial" w:cs="Arial"/>
          <w:color w:val="000000"/>
          <w:sz w:val="22"/>
          <w:szCs w:val="22"/>
        </w:rPr>
        <w:t xml:space="preserve"> r. w Szczecinku pomiędzy:</w:t>
      </w:r>
    </w:p>
    <w:p w14:paraId="6686E207" w14:textId="1EB90E9E"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 xml:space="preserve">Szpitalem w Szczecinku Sp. z o.o., 78-400 Szczecinek, ul. Kościuszki 38 reprezentowanym przez: </w:t>
      </w:r>
      <w:r w:rsidR="00801859">
        <w:rPr>
          <w:rFonts w:ascii="Arial" w:hAnsi="Arial" w:cs="Arial"/>
          <w:color w:val="000000"/>
          <w:sz w:val="22"/>
          <w:szCs w:val="22"/>
        </w:rPr>
        <w:t>Prezes Zarządu  - Ewa Mikłasz</w:t>
      </w:r>
    </w:p>
    <w:p w14:paraId="5F9A0EC4" w14:textId="77777777" w:rsidR="006309DC" w:rsidRPr="00190FB9" w:rsidRDefault="006309DC" w:rsidP="004A725C">
      <w:pPr>
        <w:jc w:val="both"/>
        <w:rPr>
          <w:rFonts w:ascii="Arial" w:hAnsi="Arial" w:cs="Arial"/>
          <w:b/>
          <w:bCs/>
          <w:color w:val="000000"/>
          <w:sz w:val="22"/>
          <w:szCs w:val="22"/>
        </w:rPr>
      </w:pPr>
      <w:r w:rsidRPr="00190FB9">
        <w:rPr>
          <w:rFonts w:ascii="Arial" w:hAnsi="Arial" w:cs="Arial"/>
          <w:color w:val="000000"/>
          <w:sz w:val="22"/>
          <w:szCs w:val="22"/>
        </w:rPr>
        <w:t xml:space="preserve">zwanym w dalszych postanowieniach umowy </w:t>
      </w:r>
      <w:r w:rsidRPr="00190FB9">
        <w:rPr>
          <w:rFonts w:ascii="Arial" w:hAnsi="Arial" w:cs="Arial"/>
          <w:b/>
          <w:bCs/>
          <w:color w:val="000000"/>
          <w:sz w:val="22"/>
          <w:szCs w:val="22"/>
        </w:rPr>
        <w:t>„Udzielającym zamówienia”</w:t>
      </w:r>
    </w:p>
    <w:p w14:paraId="34356872" w14:textId="77777777" w:rsidR="006309DC" w:rsidRPr="00190FB9" w:rsidRDefault="006309DC" w:rsidP="004A725C">
      <w:pPr>
        <w:jc w:val="both"/>
        <w:rPr>
          <w:rFonts w:ascii="Arial" w:hAnsi="Arial" w:cs="Arial"/>
          <w:color w:val="000000"/>
          <w:sz w:val="22"/>
          <w:szCs w:val="22"/>
        </w:rPr>
      </w:pPr>
    </w:p>
    <w:p w14:paraId="7FF49ED3" w14:textId="77777777"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a</w:t>
      </w:r>
    </w:p>
    <w:p w14:paraId="667DF471" w14:textId="77777777" w:rsidR="006309DC" w:rsidRPr="00190FB9" w:rsidRDefault="006309DC" w:rsidP="004A725C">
      <w:pPr>
        <w:jc w:val="both"/>
        <w:rPr>
          <w:rFonts w:ascii="Arial" w:hAnsi="Arial" w:cs="Arial"/>
          <w:color w:val="000000"/>
          <w:sz w:val="22"/>
          <w:szCs w:val="22"/>
        </w:rPr>
      </w:pPr>
    </w:p>
    <w:p w14:paraId="0917938E" w14:textId="77777777" w:rsidR="006309DC" w:rsidRPr="00190FB9" w:rsidRDefault="006309DC" w:rsidP="004A725C">
      <w:pPr>
        <w:jc w:val="both"/>
        <w:rPr>
          <w:rFonts w:ascii="Arial" w:hAnsi="Arial" w:cs="Arial"/>
          <w:color w:val="000000"/>
          <w:sz w:val="22"/>
          <w:szCs w:val="22"/>
        </w:rPr>
      </w:pPr>
      <w:r w:rsidRPr="00190FB9">
        <w:rPr>
          <w:rFonts w:ascii="Arial" w:hAnsi="Arial" w:cs="Arial"/>
          <w:color w:val="000000"/>
          <w:sz w:val="22"/>
          <w:szCs w:val="22"/>
        </w:rPr>
        <w:t>.......................................................................................................................................................</w:t>
      </w:r>
    </w:p>
    <w:p w14:paraId="688475C4" w14:textId="77777777" w:rsidR="006309DC" w:rsidRPr="00190FB9" w:rsidRDefault="006309DC" w:rsidP="004A725C">
      <w:pPr>
        <w:jc w:val="both"/>
        <w:rPr>
          <w:rFonts w:ascii="Arial" w:hAnsi="Arial" w:cs="Arial"/>
          <w:b/>
          <w:bCs/>
          <w:color w:val="000000"/>
          <w:sz w:val="22"/>
          <w:szCs w:val="22"/>
        </w:rPr>
      </w:pPr>
      <w:r w:rsidRPr="00190FB9">
        <w:rPr>
          <w:rFonts w:ascii="Arial" w:hAnsi="Arial" w:cs="Arial"/>
          <w:color w:val="000000"/>
          <w:sz w:val="22"/>
          <w:szCs w:val="22"/>
        </w:rPr>
        <w:t xml:space="preserve">zwanym w dalszych postanowieniach umowy </w:t>
      </w:r>
      <w:r w:rsidRPr="00190FB9">
        <w:rPr>
          <w:rFonts w:ascii="Arial" w:hAnsi="Arial" w:cs="Arial"/>
          <w:b/>
          <w:bCs/>
          <w:color w:val="000000"/>
          <w:sz w:val="22"/>
          <w:szCs w:val="22"/>
        </w:rPr>
        <w:t>„Przyjmującym zamówienie”.</w:t>
      </w:r>
    </w:p>
    <w:p w14:paraId="3CA6CF79" w14:textId="77777777" w:rsidR="006309DC" w:rsidRPr="00927B03" w:rsidRDefault="006309DC">
      <w:pPr>
        <w:jc w:val="center"/>
        <w:rPr>
          <w:rFonts w:ascii="Arial" w:hAnsi="Arial" w:cs="Arial"/>
          <w:b/>
          <w:bCs/>
          <w:color w:val="000000"/>
          <w:sz w:val="22"/>
          <w:szCs w:val="22"/>
        </w:rPr>
      </w:pPr>
    </w:p>
    <w:p w14:paraId="667224AE" w14:textId="77777777" w:rsidR="006309DC" w:rsidRPr="00190FB9" w:rsidRDefault="006309DC">
      <w:pPr>
        <w:jc w:val="center"/>
        <w:rPr>
          <w:rFonts w:ascii="Arial" w:hAnsi="Arial" w:cs="Arial"/>
          <w:b/>
          <w:bCs/>
          <w:color w:val="000000"/>
          <w:sz w:val="24"/>
          <w:szCs w:val="24"/>
        </w:rPr>
      </w:pPr>
      <w:r w:rsidRPr="00190FB9">
        <w:rPr>
          <w:rFonts w:ascii="Arial" w:hAnsi="Arial" w:cs="Arial"/>
          <w:b/>
          <w:bCs/>
          <w:color w:val="000000"/>
          <w:sz w:val="24"/>
          <w:szCs w:val="24"/>
        </w:rPr>
        <w:t xml:space="preserve">§ 1 </w:t>
      </w:r>
    </w:p>
    <w:p w14:paraId="43F60B3E" w14:textId="77777777" w:rsidR="006309DC" w:rsidRPr="00927B03" w:rsidRDefault="006309DC" w:rsidP="00BE4A26">
      <w:pPr>
        <w:rPr>
          <w:rFonts w:ascii="Arial" w:hAnsi="Arial" w:cs="Arial"/>
          <w:color w:val="000000"/>
          <w:sz w:val="24"/>
          <w:szCs w:val="24"/>
        </w:rPr>
      </w:pPr>
    </w:p>
    <w:p w14:paraId="511A0FCE" w14:textId="77777777" w:rsidR="006309DC" w:rsidRPr="000D7E5B" w:rsidRDefault="006309DC" w:rsidP="000D7E5B">
      <w:pPr>
        <w:pStyle w:val="Akapitzlist"/>
        <w:numPr>
          <w:ilvl w:val="0"/>
          <w:numId w:val="24"/>
        </w:numPr>
        <w:ind w:left="284" w:hanging="284"/>
        <w:jc w:val="both"/>
        <w:rPr>
          <w:rFonts w:ascii="Arial" w:hAnsi="Arial" w:cs="Arial"/>
          <w:color w:val="000000"/>
          <w:sz w:val="22"/>
          <w:szCs w:val="22"/>
        </w:rPr>
      </w:pPr>
      <w:r w:rsidRPr="000D7E5B">
        <w:rPr>
          <w:rFonts w:ascii="Arial" w:hAnsi="Arial" w:cs="Arial"/>
          <w:color w:val="000000"/>
          <w:sz w:val="22"/>
          <w:szCs w:val="22"/>
        </w:rPr>
        <w:t>Przedmiotem niniejszej umowy jest udzielanie świadczeń zdrowotnych polegających na wykonywaniu opisów badań tomografii komputerowej (TK) oraz badań rentgenowskich (RTG)</w:t>
      </w:r>
      <w:r w:rsidR="00F0084D">
        <w:rPr>
          <w:rFonts w:ascii="Arial" w:hAnsi="Arial" w:cs="Arial"/>
          <w:color w:val="000000"/>
          <w:sz w:val="22"/>
          <w:szCs w:val="22"/>
        </w:rPr>
        <w:t xml:space="preserve"> </w:t>
      </w:r>
      <w:r w:rsidRPr="000D7E5B">
        <w:rPr>
          <w:rFonts w:ascii="Arial" w:hAnsi="Arial" w:cs="Arial"/>
          <w:color w:val="000000"/>
          <w:sz w:val="22"/>
          <w:szCs w:val="22"/>
        </w:rPr>
        <w:t xml:space="preserve">w drodze transmisji elektronicznej do Przyjmującego zamówienie  oraz zwrotnym przekazaniu tą drogą wykonanych opisów.   </w:t>
      </w:r>
    </w:p>
    <w:p w14:paraId="6FDD3A35" w14:textId="77777777" w:rsidR="006309DC" w:rsidRDefault="00E57EF4" w:rsidP="000D7E5B">
      <w:pPr>
        <w:pStyle w:val="Akapitzlist"/>
        <w:numPr>
          <w:ilvl w:val="0"/>
          <w:numId w:val="24"/>
        </w:numPr>
        <w:ind w:left="284" w:hanging="284"/>
        <w:jc w:val="both"/>
        <w:rPr>
          <w:rFonts w:ascii="Arial" w:hAnsi="Arial" w:cs="Arial"/>
          <w:color w:val="000000"/>
          <w:sz w:val="22"/>
          <w:szCs w:val="22"/>
        </w:rPr>
      </w:pPr>
      <w:r w:rsidRPr="000D7E5B">
        <w:rPr>
          <w:rFonts w:ascii="Arial" w:hAnsi="Arial" w:cs="Arial"/>
          <w:sz w:val="22"/>
          <w:szCs w:val="22"/>
        </w:rPr>
        <w:t>W  celu należytej  realizacji  zdalnych opisów badań TK i RTG  niezbędne jest  wprowadzenie   we własnym zakresie  i na koszt przyjmującego zamówienie integracji z działającym w Szpitalu w Szczecinku systemem RIS/PACS firmy PIXEL.</w:t>
      </w:r>
      <w:r w:rsidRPr="000D7E5B">
        <w:rPr>
          <w:rFonts w:ascii="Arial" w:hAnsi="Arial" w:cs="Arial"/>
          <w:color w:val="FF0000"/>
          <w:sz w:val="22"/>
          <w:szCs w:val="22"/>
        </w:rPr>
        <w:t xml:space="preserve"> </w:t>
      </w:r>
      <w:r w:rsidRPr="000D7E5B">
        <w:rPr>
          <w:rFonts w:ascii="Arial" w:hAnsi="Arial" w:cs="Arial"/>
          <w:sz w:val="22"/>
          <w:szCs w:val="22"/>
        </w:rPr>
        <w:t>Udzielający zamówienia nie dopuszcza  wymiany systemów PACS/RIS.</w:t>
      </w:r>
    </w:p>
    <w:p w14:paraId="150F046F" w14:textId="46E1D0A9" w:rsidR="00803D62" w:rsidRPr="000D7E5B" w:rsidRDefault="00803D62" w:rsidP="000D7E5B">
      <w:pPr>
        <w:pStyle w:val="Akapitzlist"/>
        <w:numPr>
          <w:ilvl w:val="0"/>
          <w:numId w:val="24"/>
        </w:numPr>
        <w:ind w:left="284" w:hanging="284"/>
        <w:jc w:val="both"/>
        <w:rPr>
          <w:rFonts w:ascii="Arial" w:hAnsi="Arial" w:cs="Arial"/>
          <w:color w:val="000000"/>
          <w:sz w:val="22"/>
          <w:szCs w:val="22"/>
        </w:rPr>
      </w:pPr>
      <w:r>
        <w:rPr>
          <w:rFonts w:ascii="Arial" w:hAnsi="Arial" w:cs="Arial"/>
          <w:color w:val="000000"/>
          <w:sz w:val="22"/>
          <w:szCs w:val="22"/>
        </w:rPr>
        <w:t xml:space="preserve">Przyjmujący zamówienie </w:t>
      </w:r>
      <w:r w:rsidR="006560B5">
        <w:rPr>
          <w:rFonts w:ascii="Arial" w:hAnsi="Arial" w:cs="Arial"/>
          <w:color w:val="000000"/>
          <w:sz w:val="22"/>
          <w:szCs w:val="22"/>
        </w:rPr>
        <w:t>wykona integracj</w:t>
      </w:r>
      <w:r w:rsidR="006A7887">
        <w:rPr>
          <w:rFonts w:ascii="Arial" w:hAnsi="Arial" w:cs="Arial"/>
          <w:color w:val="000000"/>
          <w:sz w:val="22"/>
          <w:szCs w:val="22"/>
        </w:rPr>
        <w:t>ę z systemem PACS i RIS Udzielającego zamówienie</w:t>
      </w:r>
      <w:r w:rsidR="006560B5">
        <w:rPr>
          <w:rFonts w:ascii="Arial" w:hAnsi="Arial" w:cs="Arial"/>
          <w:color w:val="000000"/>
          <w:sz w:val="22"/>
          <w:szCs w:val="22"/>
        </w:rPr>
        <w:t xml:space="preserve"> w termi</w:t>
      </w:r>
      <w:r w:rsidR="006E5C1D">
        <w:rPr>
          <w:rFonts w:ascii="Arial" w:hAnsi="Arial" w:cs="Arial"/>
          <w:color w:val="000000"/>
          <w:sz w:val="22"/>
          <w:szCs w:val="22"/>
        </w:rPr>
        <w:t xml:space="preserve">nie do </w:t>
      </w:r>
      <w:r w:rsidR="0074432A">
        <w:rPr>
          <w:rFonts w:ascii="Arial" w:hAnsi="Arial" w:cs="Arial"/>
          <w:color w:val="000000"/>
          <w:sz w:val="22"/>
          <w:szCs w:val="22"/>
        </w:rPr>
        <w:t>7</w:t>
      </w:r>
      <w:r w:rsidR="006560B5">
        <w:rPr>
          <w:rFonts w:ascii="Arial" w:hAnsi="Arial" w:cs="Arial"/>
          <w:color w:val="000000"/>
          <w:sz w:val="22"/>
          <w:szCs w:val="22"/>
        </w:rPr>
        <w:t xml:space="preserve"> dni od dnia podpisania umowy</w:t>
      </w:r>
      <w:r w:rsidR="0074432A">
        <w:rPr>
          <w:rFonts w:ascii="Arial" w:hAnsi="Arial" w:cs="Arial"/>
          <w:color w:val="000000"/>
          <w:sz w:val="22"/>
          <w:szCs w:val="22"/>
        </w:rPr>
        <w:t xml:space="preserve"> jednak nie później niż do dnia 01.08.2025</w:t>
      </w:r>
      <w:r w:rsidR="006560B5">
        <w:rPr>
          <w:rFonts w:ascii="Arial" w:hAnsi="Arial" w:cs="Arial"/>
          <w:color w:val="000000"/>
          <w:sz w:val="22"/>
          <w:szCs w:val="22"/>
        </w:rPr>
        <w:t>.</w:t>
      </w:r>
      <w:r w:rsidR="00AF2113">
        <w:rPr>
          <w:rFonts w:ascii="Arial" w:hAnsi="Arial" w:cs="Arial"/>
          <w:color w:val="000000"/>
          <w:sz w:val="22"/>
          <w:szCs w:val="22"/>
        </w:rPr>
        <w:t xml:space="preserve"> Koszty związane z integracją ponosi Przyjmujący zamówienie.</w:t>
      </w:r>
      <w:r w:rsidR="006560B5">
        <w:rPr>
          <w:rFonts w:ascii="Arial" w:hAnsi="Arial" w:cs="Arial"/>
          <w:color w:val="000000"/>
          <w:sz w:val="22"/>
          <w:szCs w:val="22"/>
        </w:rPr>
        <w:t xml:space="preserve"> </w:t>
      </w:r>
    </w:p>
    <w:p w14:paraId="7C29CF7E" w14:textId="77777777" w:rsidR="006309DC" w:rsidRDefault="006309DC" w:rsidP="00D0775A">
      <w:pPr>
        <w:ind w:left="3540" w:firstLine="708"/>
        <w:rPr>
          <w:rFonts w:ascii="Arial" w:hAnsi="Arial" w:cs="Arial"/>
          <w:color w:val="000000"/>
          <w:sz w:val="24"/>
          <w:szCs w:val="24"/>
        </w:rPr>
      </w:pPr>
    </w:p>
    <w:p w14:paraId="6B0A0550" w14:textId="77777777" w:rsidR="006309DC" w:rsidRPr="00927B03" w:rsidRDefault="006309DC" w:rsidP="00D0775A">
      <w:pPr>
        <w:ind w:left="3540" w:firstLine="708"/>
        <w:rPr>
          <w:rFonts w:ascii="Arial" w:hAnsi="Arial" w:cs="Arial"/>
          <w:b/>
          <w:bCs/>
          <w:color w:val="000000"/>
          <w:sz w:val="24"/>
          <w:szCs w:val="24"/>
        </w:rPr>
      </w:pPr>
      <w:r w:rsidRPr="00927B03">
        <w:rPr>
          <w:rFonts w:ascii="Arial" w:hAnsi="Arial" w:cs="Arial"/>
          <w:color w:val="000000"/>
          <w:sz w:val="24"/>
          <w:szCs w:val="24"/>
        </w:rPr>
        <w:t xml:space="preserve">  </w:t>
      </w: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2</w:t>
      </w:r>
    </w:p>
    <w:p w14:paraId="7A7AC7AB" w14:textId="77777777" w:rsidR="006309DC" w:rsidRPr="00927B03" w:rsidRDefault="006309DC" w:rsidP="00BE4A26">
      <w:pPr>
        <w:rPr>
          <w:rFonts w:ascii="Arial" w:hAnsi="Arial" w:cs="Arial"/>
          <w:color w:val="000000"/>
          <w:sz w:val="24"/>
          <w:szCs w:val="24"/>
        </w:rPr>
      </w:pPr>
    </w:p>
    <w:p w14:paraId="534AE3D4" w14:textId="77777777" w:rsidR="006309DC" w:rsidRPr="001C2F36" w:rsidRDefault="006309DC" w:rsidP="001C2F36">
      <w:pPr>
        <w:jc w:val="both"/>
        <w:rPr>
          <w:rFonts w:ascii="Arial" w:hAnsi="Arial" w:cs="Arial"/>
          <w:color w:val="000000"/>
          <w:sz w:val="22"/>
          <w:szCs w:val="22"/>
        </w:rPr>
      </w:pPr>
      <w:r w:rsidRPr="001C2F36">
        <w:rPr>
          <w:rFonts w:ascii="Arial" w:hAnsi="Arial" w:cs="Arial"/>
          <w:color w:val="000000"/>
          <w:sz w:val="22"/>
          <w:szCs w:val="22"/>
        </w:rPr>
        <w:t>Zakres minimum dotyczący integracji posiadanego systemu ExPACS/RIS Chazon z Oferowanym Systemem Teleradiologii.</w:t>
      </w:r>
    </w:p>
    <w:p w14:paraId="7B132DD4" w14:textId="77777777" w:rsidR="006309DC" w:rsidRPr="00927B03" w:rsidRDefault="006309DC" w:rsidP="001C2F36">
      <w:pPr>
        <w:jc w:val="both"/>
        <w:rPr>
          <w:rFonts w:ascii="Arial" w:hAnsi="Arial" w:cs="Arial"/>
          <w:color w:val="000000"/>
          <w:sz w:val="28"/>
          <w:szCs w:val="28"/>
        </w:rPr>
      </w:pPr>
    </w:p>
    <w:p w14:paraId="29D21AD9" w14:textId="77777777" w:rsidR="006309DC" w:rsidRDefault="006309DC" w:rsidP="00B87C07">
      <w:pPr>
        <w:pStyle w:val="Akapitzlist"/>
        <w:numPr>
          <w:ilvl w:val="0"/>
          <w:numId w:val="27"/>
        </w:numPr>
        <w:ind w:left="284" w:hanging="284"/>
        <w:jc w:val="both"/>
        <w:rPr>
          <w:rFonts w:ascii="Arial" w:hAnsi="Arial" w:cs="Arial"/>
          <w:color w:val="000000"/>
          <w:sz w:val="22"/>
          <w:szCs w:val="22"/>
        </w:rPr>
      </w:pPr>
      <w:r w:rsidRPr="000D7E5B">
        <w:rPr>
          <w:rFonts w:ascii="Arial" w:hAnsi="Arial" w:cs="Arial"/>
          <w:color w:val="000000"/>
          <w:sz w:val="22"/>
          <w:szCs w:val="22"/>
        </w:rPr>
        <w:t>W ramach koniecznej integracji systemów PACS i RIS firmy PIXEL Technology oraz Systemu Teleradiologii Przyjmującego Zamówienie do połączenia wykorzystany zostanie protokół HL7.</w:t>
      </w:r>
    </w:p>
    <w:p w14:paraId="7C5CC1FB" w14:textId="77777777" w:rsidR="00FF6E62" w:rsidRPr="00FF6E62" w:rsidRDefault="00FF6E62" w:rsidP="00FF6E62">
      <w:pPr>
        <w:pStyle w:val="Akapitzlist"/>
        <w:numPr>
          <w:ilvl w:val="0"/>
          <w:numId w:val="27"/>
        </w:numPr>
        <w:ind w:left="284" w:hanging="284"/>
        <w:jc w:val="both"/>
        <w:rPr>
          <w:rFonts w:ascii="Arial" w:hAnsi="Arial" w:cs="Arial"/>
          <w:color w:val="000000"/>
          <w:sz w:val="22"/>
          <w:szCs w:val="22"/>
        </w:rPr>
      </w:pPr>
      <w:r w:rsidRPr="00FF6E62">
        <w:rPr>
          <w:rFonts w:ascii="Arial" w:hAnsi="Arial" w:cs="Arial"/>
          <w:color w:val="000000"/>
          <w:sz w:val="22"/>
          <w:szCs w:val="22"/>
        </w:rPr>
        <w:t>Opisy badań obrazowych wykonane w systemie teleradiologicznym muszą stać się elementem dokumentacji medycznej i być widoczne w systemie RIS oraz HIS funkcjonujących w Szpitalu. Niedopuszczalne jest kopiowanie opisu lub ręczne przepisywanie opisów badań obrazowych z systemu teler</w:t>
      </w:r>
      <w:r>
        <w:rPr>
          <w:rFonts w:ascii="Arial" w:hAnsi="Arial" w:cs="Arial"/>
          <w:color w:val="000000"/>
          <w:sz w:val="22"/>
          <w:szCs w:val="22"/>
        </w:rPr>
        <w:t>a</w:t>
      </w:r>
      <w:r w:rsidRPr="00FF6E62">
        <w:rPr>
          <w:rFonts w:ascii="Arial" w:hAnsi="Arial" w:cs="Arial"/>
          <w:color w:val="000000"/>
          <w:sz w:val="22"/>
          <w:szCs w:val="22"/>
        </w:rPr>
        <w:t>diologicznego do systemu RIS i/lub HIS pracującego w Szpitalu.</w:t>
      </w:r>
    </w:p>
    <w:p w14:paraId="0D8AC182" w14:textId="77777777" w:rsidR="006309DC" w:rsidRPr="00927B03" w:rsidRDefault="006309DC" w:rsidP="00B87C07">
      <w:pPr>
        <w:numPr>
          <w:ilvl w:val="0"/>
          <w:numId w:val="27"/>
        </w:numPr>
        <w:spacing w:before="100" w:beforeAutospacing="1" w:after="100" w:afterAutospacing="1"/>
        <w:ind w:left="284" w:hanging="284"/>
        <w:jc w:val="both"/>
        <w:rPr>
          <w:rFonts w:ascii="Arial" w:hAnsi="Arial" w:cs="Arial"/>
          <w:color w:val="000000"/>
          <w:sz w:val="22"/>
          <w:szCs w:val="22"/>
        </w:rPr>
      </w:pPr>
      <w:r w:rsidRPr="00927B03">
        <w:rPr>
          <w:rFonts w:ascii="Arial" w:hAnsi="Arial" w:cs="Arial"/>
          <w:color w:val="000000"/>
          <w:sz w:val="22"/>
          <w:szCs w:val="22"/>
        </w:rPr>
        <w:t>Udzielający zamówienia zastrzega, że przesyłane mają być :</w:t>
      </w:r>
    </w:p>
    <w:p w14:paraId="1F2E4D81"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 komunikaty przychodzącego do Systemu Teleradiologii Przyjmującego Zamówienie</w:t>
      </w:r>
      <w:r w:rsidR="00F0084D">
        <w:rPr>
          <w:rFonts w:ascii="Arial" w:hAnsi="Arial" w:cs="Arial"/>
          <w:color w:val="000000"/>
          <w:sz w:val="22"/>
          <w:szCs w:val="22"/>
        </w:rPr>
        <w:t xml:space="preserve"> </w:t>
      </w:r>
      <w:r w:rsidRPr="00927B03">
        <w:rPr>
          <w:rFonts w:ascii="Arial" w:hAnsi="Arial" w:cs="Arial"/>
          <w:color w:val="000000"/>
          <w:sz w:val="22"/>
          <w:szCs w:val="22"/>
        </w:rPr>
        <w:t>zawierające – obraz DICOM, imię i nazwisko pacjenta, pesel, ACC</w:t>
      </w:r>
      <w:r w:rsidR="0048097D">
        <w:rPr>
          <w:rFonts w:ascii="Arial" w:hAnsi="Arial" w:cs="Arial"/>
          <w:color w:val="000000"/>
          <w:sz w:val="22"/>
          <w:szCs w:val="22"/>
        </w:rPr>
        <w:t xml:space="preserve"> </w:t>
      </w:r>
      <w:r w:rsidRPr="00927B03">
        <w:rPr>
          <w:rFonts w:ascii="Arial" w:hAnsi="Arial" w:cs="Arial"/>
          <w:color w:val="000000"/>
          <w:sz w:val="22"/>
          <w:szCs w:val="22"/>
        </w:rPr>
        <w:t>number (wraz z numerami badań poprzednich danego pacjenta), procedurę, stopień krytyczności (pilne, planowe), istotne uwagi, rozpoznanie (powód badania z ICD9), datę urodzenia,</w:t>
      </w:r>
    </w:p>
    <w:p w14:paraId="4E6006F5"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 xml:space="preserve">- </w:t>
      </w:r>
      <w:r w:rsidR="00E57EF4" w:rsidRPr="00E57EF4">
        <w:rPr>
          <w:rFonts w:ascii="Arial" w:hAnsi="Arial" w:cs="Arial"/>
          <w:color w:val="222222"/>
          <w:sz w:val="22"/>
          <w:szCs w:val="22"/>
          <w:lang w:eastAsia="pl-PL"/>
        </w:rPr>
        <w:t xml:space="preserve">komunikaty HL7 wychodzące z Systemu Teleradiologii Przyjmującego Zamówienia zawierające – opis badania, komentarze techniczne dla techników lub lekarza nie widoczne na opisie badania, imię nazwisko numer prawa wykonywania zawodu i specjalizację lekarza wykonującego opis, link do PDF z opisem i pieczątką lekarza oraz </w:t>
      </w:r>
      <w:r w:rsidR="00E57EF4" w:rsidRPr="00E57EF4">
        <w:rPr>
          <w:rFonts w:ascii="Arial" w:hAnsi="Arial" w:cs="Arial"/>
          <w:color w:val="222222"/>
          <w:sz w:val="22"/>
          <w:szCs w:val="22"/>
          <w:lang w:eastAsia="pl-PL"/>
        </w:rPr>
        <w:lastRenderedPageBreak/>
        <w:t>logo jednostki wykonującej badanie, tak aby tak aby wynik można było wydać pacjentowi.</w:t>
      </w:r>
      <w:r w:rsidR="006C6F22">
        <w:rPr>
          <w:rFonts w:ascii="Arial" w:hAnsi="Arial" w:cs="Arial"/>
          <w:color w:val="222222"/>
          <w:sz w:val="22"/>
          <w:szCs w:val="22"/>
          <w:lang w:eastAsia="pl-PL"/>
        </w:rPr>
        <w:t xml:space="preserve"> Opis badania </w:t>
      </w:r>
      <w:r w:rsidR="00DF63FC">
        <w:rPr>
          <w:rFonts w:ascii="Arial" w:hAnsi="Arial" w:cs="Arial"/>
          <w:color w:val="222222"/>
          <w:sz w:val="22"/>
          <w:szCs w:val="22"/>
          <w:lang w:eastAsia="pl-PL"/>
        </w:rPr>
        <w:t xml:space="preserve">przekazywany do RIS Szpitala musi być </w:t>
      </w:r>
      <w:r w:rsidR="006C6F22">
        <w:rPr>
          <w:rFonts w:ascii="Arial" w:hAnsi="Arial" w:cs="Arial"/>
          <w:color w:val="222222"/>
          <w:sz w:val="22"/>
          <w:szCs w:val="22"/>
          <w:lang w:eastAsia="pl-PL"/>
        </w:rPr>
        <w:t>opatrzony podpisem kwalifikowanym lekarza wykonuj</w:t>
      </w:r>
      <w:r w:rsidR="00DF63FC">
        <w:rPr>
          <w:rFonts w:ascii="Arial" w:hAnsi="Arial" w:cs="Arial"/>
          <w:color w:val="222222"/>
          <w:sz w:val="22"/>
          <w:szCs w:val="22"/>
          <w:lang w:eastAsia="pl-PL"/>
        </w:rPr>
        <w:t>ą</w:t>
      </w:r>
      <w:r w:rsidR="006C6F22">
        <w:rPr>
          <w:rFonts w:ascii="Arial" w:hAnsi="Arial" w:cs="Arial"/>
          <w:color w:val="222222"/>
          <w:sz w:val="22"/>
          <w:szCs w:val="22"/>
          <w:lang w:eastAsia="pl-PL"/>
        </w:rPr>
        <w:t>cego.</w:t>
      </w:r>
    </w:p>
    <w:p w14:paraId="54F7CE94" w14:textId="77777777" w:rsidR="006309DC" w:rsidRPr="00927B03" w:rsidRDefault="006309DC" w:rsidP="00B87C07">
      <w:pPr>
        <w:ind w:left="426" w:hanging="142"/>
        <w:jc w:val="both"/>
        <w:rPr>
          <w:rFonts w:ascii="Arial" w:hAnsi="Arial" w:cs="Arial"/>
          <w:color w:val="000000"/>
          <w:sz w:val="22"/>
          <w:szCs w:val="22"/>
        </w:rPr>
      </w:pPr>
      <w:r w:rsidRPr="00927B03">
        <w:rPr>
          <w:rFonts w:ascii="Arial" w:hAnsi="Arial" w:cs="Arial"/>
          <w:color w:val="000000"/>
          <w:sz w:val="22"/>
          <w:szCs w:val="22"/>
        </w:rPr>
        <w:t>-</w:t>
      </w:r>
      <w:r w:rsidR="00B87C07">
        <w:rPr>
          <w:rFonts w:ascii="Arial" w:hAnsi="Arial" w:cs="Arial"/>
          <w:color w:val="000000"/>
          <w:sz w:val="22"/>
          <w:szCs w:val="22"/>
        </w:rPr>
        <w:t xml:space="preserve"> </w:t>
      </w:r>
      <w:r w:rsidRPr="00927B03">
        <w:rPr>
          <w:rFonts w:ascii="Arial" w:hAnsi="Arial" w:cs="Arial"/>
          <w:color w:val="000000"/>
          <w:sz w:val="22"/>
          <w:szCs w:val="22"/>
        </w:rPr>
        <w:t>komunikaty przychodzące do Systemu PACS/RIS Udzielającego Zamówienie umożliwiające: przyjęcie opisu,</w:t>
      </w:r>
    </w:p>
    <w:p w14:paraId="41BCDAFB" w14:textId="77777777" w:rsidR="006309DC" w:rsidRDefault="006309DC" w:rsidP="005F60A3">
      <w:pPr>
        <w:shd w:val="clear" w:color="auto" w:fill="FFFFFF"/>
        <w:ind w:left="426" w:hanging="142"/>
        <w:jc w:val="both"/>
        <w:rPr>
          <w:rFonts w:ascii="Arial" w:hAnsi="Arial" w:cs="Arial"/>
          <w:color w:val="222222"/>
          <w:sz w:val="22"/>
          <w:szCs w:val="22"/>
          <w:lang w:eastAsia="pl-PL"/>
        </w:rPr>
      </w:pPr>
      <w:r w:rsidRPr="00927B03">
        <w:rPr>
          <w:rFonts w:ascii="Arial" w:hAnsi="Arial" w:cs="Arial"/>
          <w:color w:val="000000"/>
          <w:sz w:val="22"/>
          <w:szCs w:val="22"/>
        </w:rPr>
        <w:t>- komunikaty wychodzące z systemu PACS/RIS Udzielającego Zamówienie umożliwiające: rejestrację nowego zlecenia, zmiana danych pacjenta, zmiana danych zlecenia, anulowanie zlecenia, dostęp do zleceń i opisów historycznych pacjenta</w:t>
      </w:r>
      <w:r w:rsidR="00E57EF4">
        <w:rPr>
          <w:rFonts w:ascii="Arial" w:hAnsi="Arial" w:cs="Arial"/>
          <w:color w:val="000000"/>
          <w:sz w:val="22"/>
          <w:szCs w:val="22"/>
        </w:rPr>
        <w:t xml:space="preserve"> </w:t>
      </w:r>
      <w:r w:rsidR="00E57EF4" w:rsidRPr="00E57EF4">
        <w:rPr>
          <w:rFonts w:ascii="Arial" w:hAnsi="Arial" w:cs="Arial"/>
          <w:color w:val="222222"/>
          <w:sz w:val="22"/>
          <w:szCs w:val="22"/>
          <w:lang w:eastAsia="pl-PL"/>
        </w:rPr>
        <w:t>(komunikaty aktualizujące HL7 ORM oznaczone zgodne ze standardem.  segm. ORC XO dla HL7v2.X)</w:t>
      </w:r>
    </w:p>
    <w:p w14:paraId="0529B983" w14:textId="77777777" w:rsidR="0063252D" w:rsidRPr="0063252D" w:rsidRDefault="0063252D" w:rsidP="0063252D">
      <w:pPr>
        <w:pStyle w:val="Akapitzlist"/>
        <w:numPr>
          <w:ilvl w:val="0"/>
          <w:numId w:val="27"/>
        </w:numPr>
        <w:ind w:left="284" w:hanging="284"/>
        <w:rPr>
          <w:rFonts w:ascii="Arial" w:hAnsi="Arial" w:cs="Arial"/>
          <w:color w:val="000000"/>
          <w:sz w:val="22"/>
          <w:szCs w:val="22"/>
          <w:lang w:eastAsia="ar-SA"/>
        </w:rPr>
      </w:pPr>
      <w:r w:rsidRPr="0063252D">
        <w:rPr>
          <w:rFonts w:ascii="Arial" w:hAnsi="Arial" w:cs="Arial"/>
          <w:color w:val="000000"/>
          <w:sz w:val="22"/>
          <w:szCs w:val="22"/>
          <w:lang w:eastAsia="ar-SA"/>
        </w:rPr>
        <w:t>Nazwy procedur nadawane będą z systemu RIS, w tym celu nie przewiduje się tzw. „mapowania” procedur pomiędzy integrowanymi systemami.</w:t>
      </w:r>
    </w:p>
    <w:p w14:paraId="2CBE8067" w14:textId="77777777" w:rsidR="006309DC" w:rsidRPr="0063252D" w:rsidRDefault="006309DC" w:rsidP="0045741A">
      <w:pPr>
        <w:numPr>
          <w:ilvl w:val="0"/>
          <w:numId w:val="27"/>
        </w:numPr>
        <w:spacing w:after="100" w:afterAutospacing="1"/>
        <w:ind w:left="284" w:hanging="284"/>
        <w:jc w:val="both"/>
        <w:rPr>
          <w:rFonts w:ascii="Arial" w:hAnsi="Arial" w:cs="Arial"/>
          <w:color w:val="000000"/>
          <w:sz w:val="22"/>
          <w:szCs w:val="22"/>
        </w:rPr>
      </w:pPr>
      <w:r w:rsidRPr="0063252D">
        <w:rPr>
          <w:rFonts w:ascii="Arial" w:hAnsi="Arial" w:cs="Arial"/>
          <w:color w:val="000000"/>
          <w:sz w:val="22"/>
          <w:szCs w:val="22"/>
        </w:rPr>
        <w:t>Udzielający Zamówienia wymaga zapewnienia od Przyjmującego Za</w:t>
      </w:r>
      <w:r w:rsidR="00B87C07" w:rsidRPr="0063252D">
        <w:rPr>
          <w:rFonts w:ascii="Arial" w:hAnsi="Arial" w:cs="Arial"/>
          <w:color w:val="000000"/>
          <w:sz w:val="22"/>
          <w:szCs w:val="22"/>
        </w:rPr>
        <w:t xml:space="preserve">mówienie wsparcia Helpdesku, </w:t>
      </w:r>
      <w:r w:rsidRPr="0063252D">
        <w:rPr>
          <w:rFonts w:ascii="Arial" w:hAnsi="Arial" w:cs="Arial"/>
          <w:color w:val="000000"/>
          <w:sz w:val="22"/>
          <w:szCs w:val="22"/>
        </w:rPr>
        <w:t>Udzielone wsparcie obejmie:</w:t>
      </w:r>
    </w:p>
    <w:p w14:paraId="2350B088" w14:textId="77777777" w:rsidR="006309DC" w:rsidRPr="00927B03" w:rsidRDefault="0045741A" w:rsidP="0045741A">
      <w:pPr>
        <w:ind w:firstLine="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zapewnienie zdalnego monitoringu bieżącego funkcjonowania systemu</w:t>
      </w:r>
    </w:p>
    <w:p w14:paraId="69912553" w14:textId="77777777" w:rsidR="006309DC" w:rsidRPr="00927B03" w:rsidRDefault="0045741A" w:rsidP="0045741A">
      <w:pPr>
        <w:ind w:left="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instalację aktualizacji i nowych wersji oprogramowania aplikacyjnego dostosowujących systemy do zmian ustawowych i wymogów, jakie zamawiający musi spełniać np. w obszarze zakresu i formatu danych przekazywanych innym podmiotom (NFZ, MZ itp.) w okresie nie dłuższym niż 30 dni od chwili ich wprowadzenia.</w:t>
      </w:r>
    </w:p>
    <w:p w14:paraId="0051CBC8" w14:textId="77777777" w:rsidR="006309DC" w:rsidRPr="00927B03" w:rsidRDefault="0045741A" w:rsidP="00B87C07">
      <w:pPr>
        <w:ind w:left="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zapewnienie pomocy telefonicznej (helpdesku) w systemie 24 godzinnym we wszystkie dni robocze i świąteczne.</w:t>
      </w:r>
    </w:p>
    <w:p w14:paraId="5D0356FA" w14:textId="77777777" w:rsidR="006309DC" w:rsidRPr="00B87C07" w:rsidRDefault="00B87C07" w:rsidP="00B87C07">
      <w:pPr>
        <w:pStyle w:val="Akapitzlist"/>
        <w:numPr>
          <w:ilvl w:val="0"/>
          <w:numId w:val="27"/>
        </w:numPr>
        <w:tabs>
          <w:tab w:val="left" w:pos="200"/>
        </w:tabs>
        <w:ind w:left="284" w:hanging="284"/>
        <w:jc w:val="both"/>
        <w:rPr>
          <w:rFonts w:ascii="Arial" w:hAnsi="Arial" w:cs="Arial"/>
          <w:color w:val="000000"/>
          <w:sz w:val="22"/>
          <w:szCs w:val="22"/>
        </w:rPr>
      </w:pPr>
      <w:r>
        <w:rPr>
          <w:rFonts w:ascii="Arial" w:hAnsi="Arial" w:cs="Arial"/>
          <w:color w:val="000000"/>
          <w:sz w:val="22"/>
          <w:szCs w:val="22"/>
        </w:rPr>
        <w:t xml:space="preserve"> W</w:t>
      </w:r>
      <w:r w:rsidR="006309DC" w:rsidRPr="00B87C07">
        <w:rPr>
          <w:rFonts w:ascii="Arial" w:hAnsi="Arial" w:cs="Arial"/>
          <w:color w:val="000000"/>
          <w:sz w:val="22"/>
          <w:szCs w:val="22"/>
        </w:rPr>
        <w:t xml:space="preserve">raz z dostarczeniem </w:t>
      </w:r>
      <w:r w:rsidR="005C6F80" w:rsidRPr="00B87C07">
        <w:rPr>
          <w:rFonts w:ascii="Arial" w:hAnsi="Arial" w:cs="Arial"/>
          <w:color w:val="000000"/>
          <w:sz w:val="22"/>
          <w:szCs w:val="22"/>
        </w:rPr>
        <w:t xml:space="preserve">niezbędnego do integracji sprzętu i </w:t>
      </w:r>
      <w:r w:rsidR="006309DC" w:rsidRPr="00B87C07">
        <w:rPr>
          <w:rFonts w:ascii="Arial" w:hAnsi="Arial" w:cs="Arial"/>
          <w:color w:val="000000"/>
          <w:sz w:val="22"/>
          <w:szCs w:val="22"/>
        </w:rPr>
        <w:t>oprogramowania Przyjmujący Zamówienie dostarczy Udzielającemu zamówienia licencje obowiązujące w okresie trwania niniejszej</w:t>
      </w:r>
      <w:r w:rsidR="009E1959" w:rsidRPr="00B87C07">
        <w:rPr>
          <w:rFonts w:ascii="Arial" w:hAnsi="Arial" w:cs="Arial"/>
          <w:color w:val="000000"/>
          <w:sz w:val="22"/>
          <w:szCs w:val="22"/>
        </w:rPr>
        <w:t xml:space="preserve"> </w:t>
      </w:r>
      <w:r w:rsidR="006309DC" w:rsidRPr="00B87C07">
        <w:rPr>
          <w:rFonts w:ascii="Arial" w:hAnsi="Arial" w:cs="Arial"/>
          <w:color w:val="000000"/>
          <w:sz w:val="22"/>
          <w:szCs w:val="22"/>
        </w:rPr>
        <w:t>umowy,</w:t>
      </w:r>
      <w:r w:rsidR="009E1959" w:rsidRPr="00B87C07">
        <w:rPr>
          <w:rFonts w:ascii="Arial" w:hAnsi="Arial" w:cs="Arial"/>
          <w:color w:val="000000"/>
          <w:sz w:val="22"/>
          <w:szCs w:val="22"/>
        </w:rPr>
        <w:t xml:space="preserve"> </w:t>
      </w:r>
      <w:r w:rsidR="006309DC" w:rsidRPr="00B87C07">
        <w:rPr>
          <w:rFonts w:ascii="Arial" w:hAnsi="Arial" w:cs="Arial"/>
          <w:color w:val="000000"/>
          <w:sz w:val="22"/>
          <w:szCs w:val="22"/>
        </w:rPr>
        <w:t xml:space="preserve">na użytkowanie dostarczonego oprogramowania. </w:t>
      </w:r>
    </w:p>
    <w:p w14:paraId="642C8BD0" w14:textId="77777777" w:rsidR="006309DC" w:rsidRPr="00B87C07" w:rsidRDefault="006309DC" w:rsidP="0020282F">
      <w:pPr>
        <w:pStyle w:val="Akapitzlist"/>
        <w:numPr>
          <w:ilvl w:val="0"/>
          <w:numId w:val="27"/>
        </w:numPr>
        <w:ind w:left="284" w:hanging="284"/>
        <w:jc w:val="both"/>
        <w:rPr>
          <w:rFonts w:ascii="Arial" w:hAnsi="Arial" w:cs="Arial"/>
          <w:color w:val="000000"/>
          <w:sz w:val="22"/>
          <w:szCs w:val="22"/>
        </w:rPr>
      </w:pPr>
      <w:r w:rsidRPr="00B87C07">
        <w:rPr>
          <w:rFonts w:ascii="Arial" w:hAnsi="Arial" w:cs="Arial"/>
          <w:color w:val="000000"/>
          <w:sz w:val="22"/>
          <w:szCs w:val="22"/>
        </w:rPr>
        <w:t xml:space="preserve">Przyjmujący zamówienie zapewni należyte zabezpieczenie dostępu do transmitowanych danych przed osobami niepowołanymi, w szczególności zobowiązany jest do zakodowania danych tak, by bez stosownego klucza były bezużyteczne i nieczytelne. System teleradiologiczny ma zapewnić szyfrowanie przesyłanych </w:t>
      </w:r>
      <w:r w:rsidR="009E1959" w:rsidRPr="00B87C07">
        <w:rPr>
          <w:rFonts w:ascii="Arial" w:hAnsi="Arial" w:cs="Arial"/>
          <w:color w:val="000000"/>
          <w:sz w:val="22"/>
          <w:szCs w:val="22"/>
        </w:rPr>
        <w:t>danych.</w:t>
      </w:r>
    </w:p>
    <w:p w14:paraId="1BFC8E5F" w14:textId="77777777" w:rsidR="006309DC" w:rsidRPr="00B87C07" w:rsidRDefault="00B87C07" w:rsidP="00B87C07">
      <w:pPr>
        <w:pStyle w:val="Akapitzlist"/>
        <w:numPr>
          <w:ilvl w:val="0"/>
          <w:numId w:val="27"/>
        </w:numPr>
        <w:ind w:left="284" w:hanging="284"/>
        <w:jc w:val="both"/>
        <w:rPr>
          <w:rFonts w:ascii="Arial" w:hAnsi="Arial" w:cs="Arial"/>
          <w:color w:val="000000"/>
          <w:sz w:val="22"/>
          <w:szCs w:val="22"/>
        </w:rPr>
      </w:pPr>
      <w:r>
        <w:rPr>
          <w:rFonts w:ascii="Arial" w:hAnsi="Arial" w:cs="Arial"/>
          <w:color w:val="000000"/>
          <w:sz w:val="22"/>
          <w:szCs w:val="22"/>
        </w:rPr>
        <w:t>W</w:t>
      </w:r>
      <w:r w:rsidR="006309DC" w:rsidRPr="00B87C07">
        <w:rPr>
          <w:rFonts w:ascii="Arial" w:hAnsi="Arial" w:cs="Arial"/>
          <w:color w:val="000000"/>
          <w:sz w:val="22"/>
          <w:szCs w:val="22"/>
        </w:rPr>
        <w:t xml:space="preserve"> trakcie obowiązywania umowy, Przyjmujący zamówienie zapewni obsługę techniczną i informatyczną dostarczonego sprzętu i oprogramowania służącego do transmisji danych..</w:t>
      </w:r>
    </w:p>
    <w:p w14:paraId="42EE83E4" w14:textId="77777777" w:rsidR="00E57EF4" w:rsidRPr="00B87C07" w:rsidRDefault="00E57EF4" w:rsidP="00B87C07">
      <w:pPr>
        <w:pStyle w:val="Akapitzlist"/>
        <w:numPr>
          <w:ilvl w:val="0"/>
          <w:numId w:val="27"/>
        </w:numPr>
        <w:ind w:left="284" w:hanging="284"/>
        <w:jc w:val="both"/>
        <w:rPr>
          <w:rFonts w:ascii="Arial" w:hAnsi="Arial" w:cs="Arial"/>
          <w:color w:val="000000" w:themeColor="text1"/>
          <w:sz w:val="22"/>
          <w:szCs w:val="22"/>
        </w:rPr>
      </w:pPr>
      <w:r w:rsidRPr="00B87C07">
        <w:rPr>
          <w:rFonts w:ascii="Arial" w:hAnsi="Arial" w:cs="Arial"/>
          <w:color w:val="000000" w:themeColor="text1"/>
          <w:sz w:val="22"/>
          <w:szCs w:val="22"/>
        </w:rPr>
        <w:t>Udzielający Zamówienie zapewni pomoc i wsparcie w zakresie zestawienia bezpiecznego połączenia VPN pomiędzy systemem RIS/PACS Przyjmującego zamówienie a systemie RIS/PACS Udzielającego Zamówienie w zakresie dotyczącym infrastruktury sieciowej Udzielającego Zamówienie</w:t>
      </w:r>
      <w:r w:rsidR="0063252D">
        <w:rPr>
          <w:rFonts w:ascii="Arial" w:hAnsi="Arial" w:cs="Arial"/>
          <w:color w:val="000000" w:themeColor="text1"/>
          <w:sz w:val="22"/>
          <w:szCs w:val="22"/>
        </w:rPr>
        <w:t>.</w:t>
      </w:r>
    </w:p>
    <w:p w14:paraId="53469034" w14:textId="77777777" w:rsidR="0063252D" w:rsidRDefault="006309DC" w:rsidP="000074CA">
      <w:pPr>
        <w:pStyle w:val="Akapitzlist"/>
        <w:numPr>
          <w:ilvl w:val="0"/>
          <w:numId w:val="27"/>
        </w:numPr>
        <w:ind w:left="284" w:hanging="284"/>
        <w:jc w:val="both"/>
        <w:rPr>
          <w:rFonts w:ascii="Arial" w:hAnsi="Arial" w:cs="Arial"/>
          <w:color w:val="000000"/>
          <w:sz w:val="22"/>
          <w:szCs w:val="22"/>
        </w:rPr>
      </w:pPr>
      <w:r w:rsidRPr="0063252D">
        <w:rPr>
          <w:rFonts w:ascii="Arial" w:hAnsi="Arial" w:cs="Arial"/>
          <w:color w:val="000000"/>
          <w:sz w:val="22"/>
          <w:szCs w:val="22"/>
        </w:rPr>
        <w:t xml:space="preserve">Przyjmujący Zamówienie będzie współpracował z personelem medycznym Udzielającego zamówienia. </w:t>
      </w:r>
    </w:p>
    <w:p w14:paraId="5516F494" w14:textId="77777777" w:rsidR="006309DC" w:rsidRPr="0063252D" w:rsidRDefault="006309DC" w:rsidP="000074CA">
      <w:pPr>
        <w:pStyle w:val="Akapitzlist"/>
        <w:numPr>
          <w:ilvl w:val="0"/>
          <w:numId w:val="27"/>
        </w:numPr>
        <w:ind w:left="284" w:hanging="284"/>
        <w:jc w:val="both"/>
        <w:rPr>
          <w:rFonts w:ascii="Arial" w:hAnsi="Arial" w:cs="Arial"/>
          <w:color w:val="000000"/>
          <w:sz w:val="22"/>
          <w:szCs w:val="22"/>
        </w:rPr>
      </w:pPr>
      <w:r w:rsidRPr="0063252D">
        <w:rPr>
          <w:rFonts w:ascii="Arial" w:hAnsi="Arial" w:cs="Arial"/>
          <w:color w:val="000000"/>
          <w:sz w:val="22"/>
          <w:szCs w:val="22"/>
        </w:rPr>
        <w:t xml:space="preserve">Przyjmujący zamówienie zobowiązany jest do przeprowadzenia stosownych szkoleń </w:t>
      </w:r>
      <w:r w:rsidRPr="0063252D">
        <w:rPr>
          <w:rFonts w:ascii="Arial" w:hAnsi="Arial" w:cs="Arial"/>
          <w:color w:val="000000"/>
          <w:sz w:val="22"/>
          <w:szCs w:val="22"/>
        </w:rPr>
        <w:br/>
        <w:t>dla wskazanego przez Udzielającego zamówienia personelu medycznego i technicznego w siedzibie Udzielającego zamówienia, w zakresie realizacji niniejszej umowy w terminie</w:t>
      </w:r>
      <w:r w:rsidR="00D636DC" w:rsidRPr="0063252D">
        <w:rPr>
          <w:rFonts w:ascii="Arial" w:hAnsi="Arial" w:cs="Arial"/>
          <w:color w:val="000000"/>
          <w:sz w:val="22"/>
          <w:szCs w:val="22"/>
        </w:rPr>
        <w:t xml:space="preserve"> do </w:t>
      </w:r>
      <w:r w:rsidRPr="0063252D">
        <w:rPr>
          <w:rFonts w:ascii="Arial" w:hAnsi="Arial" w:cs="Arial"/>
          <w:color w:val="000000"/>
          <w:sz w:val="22"/>
          <w:szCs w:val="22"/>
        </w:rPr>
        <w:t xml:space="preserve"> </w:t>
      </w:r>
      <w:r w:rsidR="0063252D">
        <w:rPr>
          <w:rFonts w:ascii="Arial" w:hAnsi="Arial" w:cs="Arial"/>
          <w:color w:val="000000"/>
          <w:sz w:val="22"/>
          <w:szCs w:val="22"/>
        </w:rPr>
        <w:t>21</w:t>
      </w:r>
      <w:r w:rsidR="00691F49" w:rsidRPr="0063252D">
        <w:rPr>
          <w:rFonts w:ascii="Arial" w:hAnsi="Arial" w:cs="Arial"/>
          <w:color w:val="000000"/>
          <w:sz w:val="22"/>
          <w:szCs w:val="22"/>
        </w:rPr>
        <w:t xml:space="preserve"> dni od dnia podpisania umowy</w:t>
      </w:r>
      <w:r w:rsidRPr="0063252D">
        <w:rPr>
          <w:rFonts w:ascii="Arial" w:hAnsi="Arial" w:cs="Arial"/>
          <w:color w:val="000000"/>
          <w:sz w:val="22"/>
          <w:szCs w:val="22"/>
        </w:rPr>
        <w:t>.</w:t>
      </w:r>
    </w:p>
    <w:p w14:paraId="6CB1BBDD" w14:textId="77777777" w:rsidR="006309DC" w:rsidRPr="00691F49" w:rsidRDefault="006309DC" w:rsidP="000074CA">
      <w:pPr>
        <w:pStyle w:val="Akapitzlist"/>
        <w:numPr>
          <w:ilvl w:val="0"/>
          <w:numId w:val="27"/>
        </w:numPr>
        <w:ind w:left="284" w:hanging="284"/>
        <w:jc w:val="both"/>
        <w:rPr>
          <w:rFonts w:ascii="Arial" w:hAnsi="Arial" w:cs="Arial"/>
          <w:color w:val="000000"/>
          <w:sz w:val="22"/>
          <w:szCs w:val="22"/>
        </w:rPr>
      </w:pPr>
      <w:r w:rsidRPr="00691F49">
        <w:rPr>
          <w:rFonts w:ascii="Arial" w:hAnsi="Arial" w:cs="Arial"/>
          <w:color w:val="000000"/>
          <w:sz w:val="22"/>
          <w:szCs w:val="22"/>
        </w:rPr>
        <w:t>Udzielający zamówienia zobowiązuje się do urządzenia i utrzymania na własny koszt połączenia teleinformatycznego dla celu przekazywania danych, zgodnie z ustalonymi parametrami i standardami technicznymi wymienionymi poniżej:</w:t>
      </w:r>
    </w:p>
    <w:p w14:paraId="7980EEEA" w14:textId="77777777" w:rsidR="006309DC" w:rsidRPr="00927B03" w:rsidRDefault="006309DC" w:rsidP="0020282F">
      <w:pPr>
        <w:jc w:val="both"/>
        <w:rPr>
          <w:rFonts w:ascii="Arial" w:hAnsi="Arial" w:cs="Arial"/>
          <w:color w:val="000000"/>
          <w:sz w:val="22"/>
          <w:szCs w:val="22"/>
        </w:rPr>
      </w:pPr>
    </w:p>
    <w:p w14:paraId="625A7AEC" w14:textId="77777777" w:rsidR="006309DC" w:rsidRDefault="006309DC" w:rsidP="00190FB9">
      <w:pPr>
        <w:numPr>
          <w:ilvl w:val="0"/>
          <w:numId w:val="14"/>
        </w:numPr>
        <w:tabs>
          <w:tab w:val="left" w:pos="720"/>
        </w:tabs>
        <w:jc w:val="both"/>
        <w:rPr>
          <w:rFonts w:ascii="Arial" w:hAnsi="Arial" w:cs="Arial"/>
          <w:color w:val="000000"/>
          <w:sz w:val="22"/>
          <w:szCs w:val="22"/>
        </w:rPr>
      </w:pPr>
      <w:r w:rsidRPr="00927B03">
        <w:rPr>
          <w:rFonts w:ascii="Arial" w:hAnsi="Arial" w:cs="Arial"/>
          <w:color w:val="000000"/>
          <w:sz w:val="22"/>
          <w:szCs w:val="22"/>
        </w:rPr>
        <w:t>łącze internetowe o pr</w:t>
      </w:r>
      <w:r w:rsidR="0053182F">
        <w:rPr>
          <w:rFonts w:ascii="Arial" w:hAnsi="Arial" w:cs="Arial"/>
          <w:color w:val="000000"/>
          <w:sz w:val="22"/>
          <w:szCs w:val="22"/>
        </w:rPr>
        <w:t>zepustowości nie mniejszej niż 5</w:t>
      </w:r>
      <w:r>
        <w:rPr>
          <w:rFonts w:ascii="Arial" w:hAnsi="Arial" w:cs="Arial"/>
          <w:color w:val="000000"/>
          <w:sz w:val="22"/>
          <w:szCs w:val="22"/>
        </w:rPr>
        <w:t>0</w:t>
      </w:r>
      <w:r w:rsidRPr="00927B03">
        <w:rPr>
          <w:rFonts w:ascii="Arial" w:hAnsi="Arial" w:cs="Arial"/>
          <w:color w:val="000000"/>
          <w:sz w:val="22"/>
          <w:szCs w:val="22"/>
        </w:rPr>
        <w:t xml:space="preserve"> Mbit/s w kierunku wychodzącym</w:t>
      </w:r>
    </w:p>
    <w:p w14:paraId="442A8993" w14:textId="77777777" w:rsidR="006309DC" w:rsidRPr="00190FB9" w:rsidRDefault="006309DC" w:rsidP="00190FB9">
      <w:pPr>
        <w:tabs>
          <w:tab w:val="left" w:pos="720"/>
        </w:tabs>
        <w:ind w:left="360"/>
        <w:jc w:val="both"/>
        <w:rPr>
          <w:rFonts w:ascii="Arial" w:hAnsi="Arial" w:cs="Arial"/>
          <w:color w:val="000000"/>
          <w:sz w:val="22"/>
          <w:szCs w:val="22"/>
        </w:rPr>
      </w:pPr>
    </w:p>
    <w:p w14:paraId="2EEC9E13" w14:textId="77777777" w:rsidR="006309DC" w:rsidRPr="00927B03" w:rsidRDefault="006309DC" w:rsidP="005D5D6E">
      <w:pPr>
        <w:ind w:left="360"/>
        <w:jc w:val="center"/>
        <w:rPr>
          <w:rFonts w:ascii="Arial" w:hAnsi="Arial" w:cs="Arial"/>
          <w:b/>
          <w:bCs/>
          <w:color w:val="000000"/>
          <w:sz w:val="24"/>
          <w:szCs w:val="24"/>
        </w:rPr>
      </w:pP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3</w:t>
      </w:r>
    </w:p>
    <w:p w14:paraId="4679184B" w14:textId="77777777" w:rsidR="006309DC" w:rsidRPr="00927B03" w:rsidRDefault="006309DC" w:rsidP="005D5D6E">
      <w:pPr>
        <w:ind w:left="360"/>
        <w:rPr>
          <w:rFonts w:ascii="Arial" w:hAnsi="Arial" w:cs="Arial"/>
          <w:color w:val="000000"/>
          <w:sz w:val="24"/>
          <w:szCs w:val="24"/>
        </w:rPr>
      </w:pPr>
    </w:p>
    <w:p w14:paraId="2EA5C379" w14:textId="77777777" w:rsidR="006309DC" w:rsidRPr="00927B03" w:rsidRDefault="006309DC" w:rsidP="0063252D">
      <w:pPr>
        <w:numPr>
          <w:ilvl w:val="0"/>
          <w:numId w:val="21"/>
        </w:numPr>
        <w:tabs>
          <w:tab w:val="clear" w:pos="720"/>
          <w:tab w:val="num" w:pos="284"/>
        </w:tabs>
        <w:ind w:left="284" w:hanging="284"/>
        <w:jc w:val="both"/>
        <w:rPr>
          <w:rFonts w:ascii="Arial" w:hAnsi="Arial" w:cs="Arial"/>
          <w:color w:val="000000"/>
          <w:sz w:val="22"/>
          <w:szCs w:val="22"/>
        </w:rPr>
      </w:pPr>
      <w:r w:rsidRPr="00927B03">
        <w:rPr>
          <w:rFonts w:ascii="Arial" w:hAnsi="Arial" w:cs="Arial"/>
          <w:color w:val="000000"/>
          <w:sz w:val="22"/>
          <w:szCs w:val="22"/>
        </w:rPr>
        <w:t xml:space="preserve">Przyjmujący zamówienie przez cały czas trwania umowy zobowiązuje się do utrzymywania i ewentualnego dostosowywania warunków realizacji świadczeń zdrowotnych w zakresie personelu i warunków sprzętowych zgodnie z obowiązującymi przepisami w tym zakresie. </w:t>
      </w:r>
    </w:p>
    <w:p w14:paraId="2848C4B6" w14:textId="77777777" w:rsidR="006309DC" w:rsidRPr="00927B03" w:rsidRDefault="006309DC" w:rsidP="0063252D">
      <w:pPr>
        <w:numPr>
          <w:ilvl w:val="0"/>
          <w:numId w:val="21"/>
        </w:numPr>
        <w:tabs>
          <w:tab w:val="clear" w:pos="720"/>
          <w:tab w:val="num" w:pos="284"/>
        </w:tabs>
        <w:ind w:left="284" w:hanging="284"/>
        <w:jc w:val="both"/>
        <w:rPr>
          <w:rFonts w:ascii="Arial" w:hAnsi="Arial" w:cs="Arial"/>
          <w:color w:val="000000"/>
          <w:sz w:val="22"/>
          <w:szCs w:val="22"/>
        </w:rPr>
      </w:pPr>
      <w:r w:rsidRPr="00927B03">
        <w:rPr>
          <w:rFonts w:ascii="Arial" w:hAnsi="Arial" w:cs="Arial"/>
          <w:color w:val="000000"/>
          <w:sz w:val="22"/>
          <w:szCs w:val="22"/>
        </w:rPr>
        <w:lastRenderedPageBreak/>
        <w:t>Przyjmujący zamówienie zobowiązany jest do współpracy z lekarzami, technikami oraz pielęgniarkami udzielającymi świadczeń zdrowotnych na rzecz pacjentów Udzielającego zamówienia.</w:t>
      </w:r>
    </w:p>
    <w:p w14:paraId="0AAF4619" w14:textId="77777777" w:rsidR="006309DC" w:rsidRPr="00190FB9" w:rsidRDefault="006309DC" w:rsidP="0063252D">
      <w:pPr>
        <w:numPr>
          <w:ilvl w:val="0"/>
          <w:numId w:val="21"/>
        </w:numPr>
        <w:tabs>
          <w:tab w:val="clear" w:pos="720"/>
          <w:tab w:val="num" w:pos="284"/>
        </w:tabs>
        <w:ind w:left="284" w:hanging="284"/>
        <w:jc w:val="both"/>
        <w:rPr>
          <w:rFonts w:ascii="Arial" w:hAnsi="Arial" w:cs="Arial"/>
          <w:b/>
          <w:bCs/>
          <w:color w:val="000000"/>
          <w:sz w:val="22"/>
          <w:szCs w:val="22"/>
        </w:rPr>
      </w:pPr>
      <w:r w:rsidRPr="00927B03">
        <w:rPr>
          <w:rFonts w:ascii="Arial" w:hAnsi="Arial" w:cs="Arial"/>
          <w:color w:val="000000"/>
          <w:sz w:val="22"/>
          <w:szCs w:val="22"/>
        </w:rPr>
        <w:t>Przyjmujący zamówienie zobowiązuje się do  konsultowania  wyników badań w zewnętrznych ośrodkach referencyjnych w przypadkach trudnych diagnostycznie lub wymagających złożonej interpretacji oraz ich dokumentowania Udzielającemu zamówienie.</w:t>
      </w:r>
    </w:p>
    <w:p w14:paraId="0120E79B" w14:textId="77777777" w:rsidR="006309DC" w:rsidRPr="00927B03" w:rsidRDefault="006309DC" w:rsidP="00403CB4">
      <w:pPr>
        <w:ind w:left="360"/>
        <w:jc w:val="center"/>
        <w:rPr>
          <w:rFonts w:ascii="Arial" w:hAnsi="Arial" w:cs="Arial"/>
          <w:b/>
          <w:bCs/>
          <w:color w:val="000000"/>
          <w:sz w:val="24"/>
          <w:szCs w:val="24"/>
        </w:rPr>
      </w:pPr>
      <w:r w:rsidRPr="00927B03">
        <w:rPr>
          <w:rFonts w:ascii="Arial" w:hAnsi="Arial" w:cs="Arial"/>
          <w:b/>
          <w:bCs/>
          <w:color w:val="000000"/>
          <w:sz w:val="24"/>
          <w:szCs w:val="24"/>
        </w:rPr>
        <w:t>§</w:t>
      </w:r>
      <w:r>
        <w:rPr>
          <w:rFonts w:ascii="Arial" w:hAnsi="Arial" w:cs="Arial"/>
          <w:b/>
          <w:bCs/>
          <w:color w:val="000000"/>
          <w:sz w:val="24"/>
          <w:szCs w:val="24"/>
        </w:rPr>
        <w:t xml:space="preserve"> </w:t>
      </w:r>
      <w:r w:rsidRPr="00927B03">
        <w:rPr>
          <w:rFonts w:ascii="Arial" w:hAnsi="Arial" w:cs="Arial"/>
          <w:b/>
          <w:bCs/>
          <w:color w:val="000000"/>
          <w:sz w:val="24"/>
          <w:szCs w:val="24"/>
        </w:rPr>
        <w:t>4</w:t>
      </w:r>
    </w:p>
    <w:p w14:paraId="6661D376" w14:textId="77777777" w:rsidR="006309DC" w:rsidRPr="00927B03" w:rsidRDefault="006309DC" w:rsidP="004A725C">
      <w:pPr>
        <w:jc w:val="both"/>
        <w:rPr>
          <w:rFonts w:ascii="Arial" w:hAnsi="Arial" w:cs="Arial"/>
          <w:color w:val="000000"/>
          <w:sz w:val="24"/>
          <w:szCs w:val="24"/>
        </w:rPr>
      </w:pPr>
      <w:r w:rsidRPr="00927B03">
        <w:rPr>
          <w:rFonts w:ascii="Arial" w:hAnsi="Arial" w:cs="Arial"/>
          <w:color w:val="000000"/>
          <w:sz w:val="24"/>
          <w:szCs w:val="24"/>
        </w:rPr>
        <w:t xml:space="preserve">      </w:t>
      </w:r>
    </w:p>
    <w:p w14:paraId="51FA51E0" w14:textId="77777777" w:rsidR="006309DC" w:rsidRPr="00927B03" w:rsidRDefault="006309DC" w:rsidP="004A725C">
      <w:pPr>
        <w:jc w:val="both"/>
        <w:rPr>
          <w:rFonts w:ascii="Arial" w:hAnsi="Arial" w:cs="Arial"/>
          <w:color w:val="000000"/>
          <w:sz w:val="22"/>
          <w:szCs w:val="22"/>
        </w:rPr>
      </w:pPr>
      <w:r w:rsidRPr="00927B03">
        <w:rPr>
          <w:rFonts w:ascii="Arial" w:hAnsi="Arial" w:cs="Arial"/>
          <w:color w:val="000000"/>
          <w:sz w:val="22"/>
          <w:szCs w:val="22"/>
        </w:rPr>
        <w:t>Udzielający zamówienia wykonywać będzie badania podlegające opisowi przez Przyjmującego zamówienie zgodnie z zasadami sztuki medycznej z uwzględnieniem szczegółowych ustaleń podjętych z Przyjmującym zamówienie, w szczególności odnoszących się do zasad i metodologii akwizycji i transmisji danych, wymienionych poniżej:</w:t>
      </w:r>
    </w:p>
    <w:p w14:paraId="0B23D4EC" w14:textId="77777777" w:rsidR="006309DC" w:rsidRPr="00927B03" w:rsidRDefault="006309DC" w:rsidP="004A725C">
      <w:pPr>
        <w:numPr>
          <w:ilvl w:val="0"/>
          <w:numId w:val="8"/>
        </w:numPr>
        <w:tabs>
          <w:tab w:val="left" w:pos="720"/>
        </w:tabs>
        <w:jc w:val="both"/>
        <w:rPr>
          <w:rFonts w:ascii="Arial" w:hAnsi="Arial" w:cs="Arial"/>
          <w:color w:val="000000"/>
          <w:sz w:val="22"/>
          <w:szCs w:val="22"/>
        </w:rPr>
      </w:pPr>
      <w:r w:rsidRPr="00927B03">
        <w:rPr>
          <w:rFonts w:ascii="Arial" w:hAnsi="Arial" w:cs="Arial"/>
          <w:color w:val="000000"/>
          <w:sz w:val="22"/>
          <w:szCs w:val="22"/>
        </w:rPr>
        <w:t>wykonywanie badań przesyłanych do opisów zgodnie z protokołami opracowanymi i ustalonymi z przedstawicielem przyjmującego zamówienie,</w:t>
      </w:r>
    </w:p>
    <w:p w14:paraId="78AC0D57" w14:textId="77777777" w:rsidR="006309DC" w:rsidRPr="00927B03" w:rsidRDefault="006309DC" w:rsidP="004A725C">
      <w:pPr>
        <w:numPr>
          <w:ilvl w:val="0"/>
          <w:numId w:val="8"/>
        </w:numPr>
        <w:tabs>
          <w:tab w:val="left" w:pos="720"/>
        </w:tabs>
        <w:jc w:val="both"/>
        <w:rPr>
          <w:rFonts w:ascii="Arial" w:hAnsi="Arial" w:cs="Arial"/>
          <w:color w:val="000000"/>
          <w:sz w:val="22"/>
          <w:szCs w:val="22"/>
        </w:rPr>
      </w:pPr>
      <w:r w:rsidRPr="00927B03">
        <w:rPr>
          <w:rFonts w:ascii="Arial" w:hAnsi="Arial" w:cs="Arial"/>
          <w:color w:val="000000"/>
          <w:sz w:val="22"/>
          <w:szCs w:val="22"/>
        </w:rPr>
        <w:t xml:space="preserve">przesyłanie pełnej treści skierowania na </w:t>
      </w:r>
      <w:r w:rsidR="00020049">
        <w:rPr>
          <w:rFonts w:ascii="Arial" w:hAnsi="Arial" w:cs="Arial"/>
          <w:color w:val="000000"/>
          <w:sz w:val="22"/>
          <w:szCs w:val="22"/>
        </w:rPr>
        <w:t>badanie w formie elektronicznej,</w:t>
      </w:r>
    </w:p>
    <w:p w14:paraId="7B88B7DD"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w:t>
      </w:r>
    </w:p>
    <w:p w14:paraId="4702A3D4"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 5</w:t>
      </w:r>
    </w:p>
    <w:p w14:paraId="4B53D04F" w14:textId="77777777" w:rsidR="006309DC" w:rsidRPr="00927B03" w:rsidRDefault="006309DC">
      <w:pPr>
        <w:rPr>
          <w:rFonts w:ascii="Arial" w:hAnsi="Arial" w:cs="Arial"/>
          <w:color w:val="000000"/>
          <w:sz w:val="22"/>
          <w:szCs w:val="22"/>
        </w:rPr>
      </w:pPr>
    </w:p>
    <w:p w14:paraId="696B4DCC" w14:textId="77777777" w:rsidR="006309DC" w:rsidRPr="00927B03" w:rsidRDefault="006309DC">
      <w:pPr>
        <w:jc w:val="both"/>
        <w:rPr>
          <w:rFonts w:ascii="Arial" w:hAnsi="Arial" w:cs="Arial"/>
          <w:color w:val="000000"/>
          <w:sz w:val="22"/>
          <w:szCs w:val="22"/>
        </w:rPr>
      </w:pPr>
      <w:r w:rsidRPr="00927B03">
        <w:rPr>
          <w:rFonts w:ascii="Arial" w:hAnsi="Arial" w:cs="Arial"/>
          <w:color w:val="000000"/>
          <w:sz w:val="22"/>
          <w:szCs w:val="22"/>
        </w:rPr>
        <w:t>Przyjmujący zamówienie w ramach realizacji umowy zapewnia:</w:t>
      </w:r>
    </w:p>
    <w:p w14:paraId="549488EA" w14:textId="77777777" w:rsidR="006309DC" w:rsidRPr="00927B03" w:rsidRDefault="00A03C3E" w:rsidP="00691F49">
      <w:pPr>
        <w:numPr>
          <w:ilvl w:val="0"/>
          <w:numId w:val="13"/>
        </w:numPr>
        <w:tabs>
          <w:tab w:val="clear" w:pos="360"/>
          <w:tab w:val="left" w:pos="200"/>
          <w:tab w:val="num" w:pos="284"/>
        </w:tabs>
        <w:ind w:left="284" w:hanging="284"/>
        <w:jc w:val="both"/>
        <w:rPr>
          <w:rFonts w:ascii="Arial" w:hAnsi="Arial" w:cs="Arial"/>
          <w:color w:val="000000"/>
          <w:sz w:val="22"/>
          <w:szCs w:val="22"/>
        </w:rPr>
      </w:pPr>
      <w:r>
        <w:rPr>
          <w:rFonts w:ascii="Arial" w:hAnsi="Arial" w:cs="Arial"/>
          <w:color w:val="000000"/>
          <w:sz w:val="22"/>
          <w:szCs w:val="22"/>
        </w:rPr>
        <w:t xml:space="preserve"> </w:t>
      </w:r>
      <w:r w:rsidR="006309DC" w:rsidRPr="00927B03">
        <w:rPr>
          <w:rFonts w:ascii="Arial" w:hAnsi="Arial" w:cs="Arial"/>
          <w:color w:val="000000"/>
          <w:sz w:val="22"/>
          <w:szCs w:val="22"/>
        </w:rPr>
        <w:t xml:space="preserve">Ciągłe i nieprzerwane, tj. przez 24 godzin na dobę, przez 365 dni w roku, wykonywanie opisów otrzymywanych od Udzielającego zamówienia badań obrazowych. Opisy będą wykonywane przez lekarzy specjalistów z zakresu radiologii i diagnostyki obrazowej, zwanych dalej lekarzami wykonującymi opisy. Wykaz lekarzy wykonujących opisy badań na dzień zawarcia umowy stanowi </w:t>
      </w:r>
      <w:r w:rsidR="006309DC" w:rsidRPr="00BA4DAA">
        <w:rPr>
          <w:rFonts w:ascii="Arial" w:hAnsi="Arial" w:cs="Arial"/>
          <w:b/>
          <w:color w:val="000000"/>
          <w:sz w:val="22"/>
          <w:szCs w:val="22"/>
        </w:rPr>
        <w:t>załącznik nr 1</w:t>
      </w:r>
      <w:r w:rsidR="006309DC" w:rsidRPr="00927B03">
        <w:rPr>
          <w:rFonts w:ascii="Arial" w:hAnsi="Arial" w:cs="Arial"/>
          <w:color w:val="000000"/>
          <w:sz w:val="22"/>
          <w:szCs w:val="22"/>
        </w:rPr>
        <w:t xml:space="preserve"> do niniejszej umowy. Lista lekarzy wykonujących opisy może ulec zmianie. Przyjmujący zamówienie zobowiązuje się z </w:t>
      </w:r>
      <w:r w:rsidR="0038255A">
        <w:rPr>
          <w:rFonts w:ascii="Arial" w:hAnsi="Arial" w:cs="Arial"/>
          <w:color w:val="000000"/>
          <w:sz w:val="22"/>
          <w:szCs w:val="22"/>
        </w:rPr>
        <w:t>jedno</w:t>
      </w:r>
      <w:r w:rsidR="006309DC" w:rsidRPr="00927B03">
        <w:rPr>
          <w:rFonts w:ascii="Arial" w:hAnsi="Arial" w:cs="Arial"/>
          <w:color w:val="000000"/>
          <w:sz w:val="22"/>
          <w:szCs w:val="22"/>
        </w:rPr>
        <w:t xml:space="preserve"> tygodniowym wyprzedzeniem informować Udzielającego zamówienia o zmianie powodującej wykreślenie lub dopisanie lekarza wykonującego opisy wraz z dostarczeniem aktualnych dokumentów potwierdzających kwalifikacje zawodowe lekarza. </w:t>
      </w:r>
    </w:p>
    <w:p w14:paraId="615551DF" w14:textId="77777777" w:rsidR="00A03C3E" w:rsidRPr="00FF6BCB" w:rsidRDefault="006309DC" w:rsidP="00F00657">
      <w:pPr>
        <w:ind w:left="284"/>
        <w:jc w:val="both"/>
        <w:rPr>
          <w:rFonts w:ascii="Arial" w:hAnsi="Arial" w:cs="Arial"/>
          <w:color w:val="000000"/>
          <w:sz w:val="22"/>
          <w:szCs w:val="22"/>
        </w:rPr>
      </w:pPr>
      <w:r w:rsidRPr="00927B03">
        <w:rPr>
          <w:rFonts w:ascii="Arial" w:hAnsi="Arial" w:cs="Arial"/>
          <w:color w:val="000000"/>
          <w:sz w:val="22"/>
          <w:szCs w:val="22"/>
        </w:rPr>
        <w:t xml:space="preserve">Przyjmujący zamówienie zobowiązuje się dostarczyć aktualną listę lekarzy wykonujących </w:t>
      </w:r>
      <w:r w:rsidRPr="00FF6BCB">
        <w:rPr>
          <w:rFonts w:ascii="Arial" w:hAnsi="Arial" w:cs="Arial"/>
          <w:color w:val="000000"/>
          <w:sz w:val="22"/>
          <w:szCs w:val="22"/>
        </w:rPr>
        <w:t>opisy każdorazowo na życzenie Udzielającego zamówienia.</w:t>
      </w:r>
    </w:p>
    <w:p w14:paraId="2132C230" w14:textId="77777777" w:rsidR="00A03C3E" w:rsidRPr="00FF6BCB" w:rsidRDefault="00A03C3E" w:rsidP="00A03C3E">
      <w:pPr>
        <w:numPr>
          <w:ilvl w:val="0"/>
          <w:numId w:val="13"/>
        </w:numPr>
        <w:tabs>
          <w:tab w:val="clear" w:pos="360"/>
          <w:tab w:val="left" w:pos="200"/>
          <w:tab w:val="num" w:pos="284"/>
        </w:tabs>
        <w:ind w:left="284" w:hanging="284"/>
        <w:jc w:val="both"/>
        <w:rPr>
          <w:rFonts w:ascii="Arial" w:hAnsi="Arial" w:cs="Arial"/>
          <w:color w:val="000000"/>
          <w:sz w:val="22"/>
          <w:szCs w:val="22"/>
        </w:rPr>
      </w:pPr>
      <w:r w:rsidRPr="00FF6BCB">
        <w:rPr>
          <w:rFonts w:ascii="Arial" w:hAnsi="Arial" w:cs="Arial"/>
          <w:color w:val="000000"/>
          <w:sz w:val="22"/>
          <w:szCs w:val="22"/>
        </w:rPr>
        <w:t xml:space="preserve"> </w:t>
      </w:r>
      <w:r w:rsidR="002B761E" w:rsidRPr="00FF6BCB">
        <w:rPr>
          <w:rFonts w:ascii="Arial" w:hAnsi="Arial" w:cs="Arial"/>
          <w:color w:val="000000"/>
          <w:sz w:val="22"/>
          <w:szCs w:val="22"/>
        </w:rPr>
        <w:t xml:space="preserve">Zapewnia </w:t>
      </w:r>
      <w:r w:rsidRPr="00FF6BCB">
        <w:rPr>
          <w:rFonts w:ascii="Arial" w:hAnsi="Arial" w:cs="Arial"/>
          <w:color w:val="000000"/>
          <w:sz w:val="22"/>
          <w:szCs w:val="22"/>
        </w:rPr>
        <w:t xml:space="preserve">możliwość wykonania konsultacji </w:t>
      </w:r>
      <w:r w:rsidR="006A7887" w:rsidRPr="00FF6BCB">
        <w:rPr>
          <w:rFonts w:ascii="Arial" w:hAnsi="Arial" w:cs="Arial"/>
          <w:color w:val="000000"/>
          <w:sz w:val="22"/>
          <w:szCs w:val="22"/>
        </w:rPr>
        <w:t xml:space="preserve">trudnych przypadków </w:t>
      </w:r>
      <w:r w:rsidRPr="00FF6BCB">
        <w:rPr>
          <w:rFonts w:ascii="Arial" w:hAnsi="Arial" w:cs="Arial"/>
          <w:color w:val="000000"/>
          <w:sz w:val="22"/>
          <w:szCs w:val="22"/>
        </w:rPr>
        <w:t>z ośrodkiem teleradiologi</w:t>
      </w:r>
      <w:r w:rsidR="00CC385A">
        <w:rPr>
          <w:rFonts w:ascii="Arial" w:hAnsi="Arial" w:cs="Arial"/>
          <w:color w:val="000000"/>
          <w:sz w:val="22"/>
          <w:szCs w:val="22"/>
        </w:rPr>
        <w:t>i</w:t>
      </w:r>
      <w:r w:rsidRPr="00FF6BCB">
        <w:rPr>
          <w:rFonts w:ascii="Arial" w:hAnsi="Arial" w:cs="Arial"/>
          <w:color w:val="000000"/>
          <w:sz w:val="22"/>
          <w:szCs w:val="22"/>
        </w:rPr>
        <w:t xml:space="preserve"> o wyższym poziomie referencyjności</w:t>
      </w:r>
      <w:r w:rsidR="006A7887" w:rsidRPr="00FF6BCB">
        <w:rPr>
          <w:rFonts w:ascii="Arial" w:hAnsi="Arial" w:cs="Arial"/>
          <w:color w:val="000000"/>
          <w:sz w:val="22"/>
          <w:szCs w:val="22"/>
        </w:rPr>
        <w:t xml:space="preserve">, fakt przeprowadzenia konsultacji jest </w:t>
      </w:r>
      <w:r w:rsidR="00915C4F" w:rsidRPr="00FF6BCB">
        <w:rPr>
          <w:rFonts w:ascii="Arial" w:hAnsi="Arial" w:cs="Arial"/>
          <w:color w:val="000000"/>
          <w:sz w:val="22"/>
          <w:szCs w:val="22"/>
        </w:rPr>
        <w:t xml:space="preserve">każdorazowo zapisywany </w:t>
      </w:r>
      <w:r w:rsidR="006A7887" w:rsidRPr="00FF6BCB">
        <w:rPr>
          <w:rFonts w:ascii="Arial" w:hAnsi="Arial" w:cs="Arial"/>
          <w:color w:val="000000"/>
          <w:sz w:val="22"/>
          <w:szCs w:val="22"/>
        </w:rPr>
        <w:t>w dokumentacji</w:t>
      </w:r>
      <w:r w:rsidR="00915C4F" w:rsidRPr="00FF6BCB">
        <w:rPr>
          <w:rFonts w:ascii="Arial" w:hAnsi="Arial" w:cs="Arial"/>
          <w:color w:val="000000"/>
          <w:sz w:val="22"/>
          <w:szCs w:val="22"/>
        </w:rPr>
        <w:t xml:space="preserve"> pacjenta w komentarzu technicznym dla lekarza zlecającego badanie </w:t>
      </w:r>
      <w:r w:rsidR="006A7887" w:rsidRPr="00FF6BCB">
        <w:rPr>
          <w:rFonts w:ascii="Arial" w:hAnsi="Arial" w:cs="Arial"/>
          <w:color w:val="000000"/>
          <w:sz w:val="22"/>
          <w:szCs w:val="22"/>
        </w:rPr>
        <w:t xml:space="preserve">  </w:t>
      </w:r>
    </w:p>
    <w:p w14:paraId="33506DAD" w14:textId="77777777" w:rsidR="00C35EEC" w:rsidRPr="00FF6BCB" w:rsidRDefault="00A03C3E" w:rsidP="00C35EEC">
      <w:pPr>
        <w:numPr>
          <w:ilvl w:val="0"/>
          <w:numId w:val="13"/>
        </w:numPr>
        <w:tabs>
          <w:tab w:val="clear" w:pos="360"/>
          <w:tab w:val="left" w:pos="200"/>
          <w:tab w:val="num" w:pos="284"/>
        </w:tabs>
        <w:ind w:left="284" w:hanging="284"/>
        <w:jc w:val="both"/>
        <w:rPr>
          <w:rFonts w:ascii="Arial" w:hAnsi="Arial" w:cs="Arial"/>
          <w:color w:val="000000"/>
          <w:sz w:val="22"/>
          <w:szCs w:val="22"/>
        </w:rPr>
      </w:pPr>
      <w:r w:rsidRPr="00FF6BCB">
        <w:rPr>
          <w:rFonts w:ascii="Arial" w:hAnsi="Arial" w:cs="Arial"/>
          <w:color w:val="000000"/>
          <w:sz w:val="22"/>
          <w:szCs w:val="22"/>
        </w:rPr>
        <w:t xml:space="preserve"> </w:t>
      </w:r>
      <w:r w:rsidR="00BC51C3" w:rsidRPr="00FF6BCB">
        <w:rPr>
          <w:rFonts w:ascii="Arial" w:hAnsi="Arial" w:cs="Arial"/>
          <w:color w:val="000000"/>
          <w:sz w:val="22"/>
          <w:szCs w:val="22"/>
        </w:rPr>
        <w:t xml:space="preserve"> Minimum raz na kwartał Przyjmujący zamówienie</w:t>
      </w:r>
      <w:r w:rsidR="007928AD" w:rsidRPr="00FF6BCB">
        <w:rPr>
          <w:rFonts w:ascii="Arial" w:hAnsi="Arial" w:cs="Arial"/>
          <w:color w:val="000000"/>
          <w:sz w:val="22"/>
          <w:szCs w:val="22"/>
        </w:rPr>
        <w:t xml:space="preserve"> zorganizuje </w:t>
      </w:r>
      <w:r w:rsidR="00915C4F" w:rsidRPr="00FF6BCB">
        <w:rPr>
          <w:rFonts w:ascii="Arial" w:hAnsi="Arial" w:cs="Arial"/>
          <w:color w:val="000000"/>
          <w:sz w:val="22"/>
          <w:szCs w:val="22"/>
        </w:rPr>
        <w:t xml:space="preserve">konsultacje radiologiczno-kliniczne </w:t>
      </w:r>
      <w:r w:rsidR="007928AD" w:rsidRPr="00FF6BCB">
        <w:rPr>
          <w:rFonts w:ascii="Arial" w:hAnsi="Arial" w:cs="Arial"/>
          <w:color w:val="000000"/>
          <w:sz w:val="22"/>
          <w:szCs w:val="22"/>
        </w:rPr>
        <w:t>z lekarzem opisującym badania z udziałem lekarzy Udzielającego zamówienie.</w:t>
      </w:r>
      <w:r w:rsidR="002355BC" w:rsidRPr="00FF6BCB">
        <w:rPr>
          <w:rFonts w:ascii="Arial" w:hAnsi="Arial" w:cs="Arial"/>
          <w:color w:val="000000"/>
          <w:sz w:val="22"/>
          <w:szCs w:val="22"/>
        </w:rPr>
        <w:t xml:space="preserve"> Udzielający zamówienie zapewnia bezpłatnie salę konferencyjną, projektor multimedialny</w:t>
      </w:r>
      <w:r w:rsidR="00915C4F" w:rsidRPr="00FF6BCB">
        <w:rPr>
          <w:rFonts w:ascii="Arial" w:hAnsi="Arial" w:cs="Arial"/>
          <w:color w:val="000000"/>
          <w:sz w:val="22"/>
          <w:szCs w:val="22"/>
        </w:rPr>
        <w:t xml:space="preserve">, </w:t>
      </w:r>
      <w:r w:rsidR="002355BC" w:rsidRPr="00FF6BCB">
        <w:rPr>
          <w:rFonts w:ascii="Arial" w:hAnsi="Arial" w:cs="Arial"/>
          <w:color w:val="000000"/>
          <w:sz w:val="22"/>
          <w:szCs w:val="22"/>
        </w:rPr>
        <w:t xml:space="preserve"> dojazd lekarza opisującego badania na koszt Przyjmującego zamówienie.</w:t>
      </w:r>
      <w:r w:rsidR="007928AD" w:rsidRPr="00FF6BCB">
        <w:rPr>
          <w:rFonts w:ascii="Arial" w:hAnsi="Arial" w:cs="Arial"/>
          <w:color w:val="000000"/>
          <w:sz w:val="22"/>
          <w:szCs w:val="22"/>
        </w:rPr>
        <w:t xml:space="preserve"> Dopuszcza się organizację konsylium w formie wideokonferencji.</w:t>
      </w:r>
    </w:p>
    <w:p w14:paraId="2F8C4F34" w14:textId="77777777" w:rsidR="006309DC" w:rsidRPr="00C9172B" w:rsidRDefault="006309DC" w:rsidP="002355BC">
      <w:pPr>
        <w:pStyle w:val="Akapitzlist"/>
        <w:numPr>
          <w:ilvl w:val="0"/>
          <w:numId w:val="13"/>
        </w:numPr>
        <w:tabs>
          <w:tab w:val="clear" w:pos="360"/>
          <w:tab w:val="num" w:pos="284"/>
        </w:tabs>
        <w:ind w:left="284" w:hanging="284"/>
        <w:jc w:val="both"/>
        <w:rPr>
          <w:rFonts w:ascii="Arial" w:hAnsi="Arial" w:cs="Arial"/>
          <w:color w:val="000000"/>
          <w:sz w:val="22"/>
          <w:szCs w:val="22"/>
        </w:rPr>
      </w:pPr>
      <w:r w:rsidRPr="00C9172B">
        <w:rPr>
          <w:rFonts w:ascii="Arial" w:hAnsi="Arial" w:cs="Arial"/>
          <w:color w:val="000000"/>
          <w:sz w:val="22"/>
          <w:szCs w:val="22"/>
        </w:rPr>
        <w:t>Praw</w:t>
      </w:r>
      <w:r w:rsidRPr="00FF6BCB">
        <w:rPr>
          <w:rFonts w:ascii="Arial" w:hAnsi="Arial" w:cs="Arial"/>
          <w:color w:val="000000"/>
          <w:sz w:val="22"/>
          <w:szCs w:val="22"/>
        </w:rPr>
        <w:t>idłową komunikację telefoniczną i elektroniczną pomiędzy Udzielającym zamówienia a lekarzami wykonującymi opisy badań</w:t>
      </w:r>
      <w:r w:rsidR="00C92855" w:rsidRPr="00FF6BCB">
        <w:rPr>
          <w:rFonts w:ascii="Arial" w:hAnsi="Arial" w:cs="Arial"/>
          <w:color w:val="000000"/>
          <w:sz w:val="22"/>
          <w:szCs w:val="22"/>
        </w:rPr>
        <w:t>, szczególnie w przypadku wyjaśnienia wątpliwości lub pytań dotyczących przesłanych opisów badań lub ich braku</w:t>
      </w:r>
      <w:r w:rsidRPr="00FF6BCB">
        <w:rPr>
          <w:rFonts w:ascii="Arial" w:hAnsi="Arial" w:cs="Arial"/>
          <w:color w:val="000000"/>
          <w:sz w:val="22"/>
          <w:szCs w:val="22"/>
        </w:rPr>
        <w:t>.</w:t>
      </w:r>
      <w:r w:rsidR="000738EA" w:rsidRPr="00FF6BCB">
        <w:rPr>
          <w:rFonts w:ascii="Arial" w:hAnsi="Arial" w:cs="Arial"/>
          <w:color w:val="000000"/>
          <w:sz w:val="22"/>
          <w:szCs w:val="22"/>
        </w:rPr>
        <w:t xml:space="preserve"> W przypadku braku możliwości kontaktu telefonicznego po dwóch próbach skontaktowania się </w:t>
      </w:r>
      <w:r w:rsidR="00C92855" w:rsidRPr="00FF6BCB">
        <w:rPr>
          <w:rFonts w:ascii="Arial" w:hAnsi="Arial" w:cs="Arial"/>
          <w:color w:val="000000"/>
          <w:sz w:val="22"/>
          <w:szCs w:val="22"/>
        </w:rPr>
        <w:t xml:space="preserve">drogą </w:t>
      </w:r>
      <w:r w:rsidR="00C92855" w:rsidRPr="00C9172B">
        <w:rPr>
          <w:rFonts w:ascii="Arial" w:hAnsi="Arial" w:cs="Arial"/>
          <w:color w:val="000000"/>
          <w:sz w:val="22"/>
          <w:szCs w:val="22"/>
        </w:rPr>
        <w:t xml:space="preserve">telefoniczną </w:t>
      </w:r>
      <w:r w:rsidR="000738EA" w:rsidRPr="00C9172B">
        <w:rPr>
          <w:rFonts w:ascii="Arial" w:hAnsi="Arial" w:cs="Arial"/>
          <w:color w:val="000000"/>
          <w:sz w:val="22"/>
          <w:szCs w:val="22"/>
        </w:rPr>
        <w:t xml:space="preserve">Udzielający zamówienia prześle mail z </w:t>
      </w:r>
      <w:r w:rsidR="00C53DDA">
        <w:rPr>
          <w:rFonts w:ascii="Arial" w:hAnsi="Arial" w:cs="Arial"/>
          <w:color w:val="000000"/>
          <w:sz w:val="22"/>
          <w:szCs w:val="22"/>
        </w:rPr>
        <w:t xml:space="preserve">domeny </w:t>
      </w:r>
      <w:r w:rsidR="000738EA" w:rsidRPr="00C9172B">
        <w:rPr>
          <w:rFonts w:ascii="Arial" w:hAnsi="Arial" w:cs="Arial"/>
          <w:color w:val="000000"/>
          <w:sz w:val="22"/>
          <w:szCs w:val="22"/>
        </w:rPr>
        <w:t xml:space="preserve"> </w:t>
      </w:r>
      <w:hyperlink r:id="rId5" w:history="1">
        <w:r w:rsidR="00C53DDA" w:rsidRPr="00892AD0">
          <w:rPr>
            <w:rStyle w:val="Hipercze"/>
            <w:rFonts w:ascii="Arial" w:hAnsi="Arial" w:cs="Arial"/>
            <w:sz w:val="22"/>
            <w:szCs w:val="22"/>
          </w:rPr>
          <w:t>@szpital.szczecinek.pl</w:t>
        </w:r>
      </w:hyperlink>
      <w:r w:rsidR="000738EA" w:rsidRPr="00C9172B">
        <w:rPr>
          <w:rFonts w:ascii="Arial" w:hAnsi="Arial" w:cs="Arial"/>
          <w:color w:val="000000"/>
          <w:sz w:val="22"/>
          <w:szCs w:val="22"/>
        </w:rPr>
        <w:t xml:space="preserve"> z prośbą o pilny kontakt w czasie do 15 minut od wysłania w/w wiadomości email. W przypadku dalszej zwłoki po stronie Przyjmującego zamówienie zapłaci on karę określoną w </w:t>
      </w:r>
      <w:r w:rsidR="00C92855" w:rsidRPr="00C9172B">
        <w:rPr>
          <w:rFonts w:ascii="Arial" w:hAnsi="Arial" w:cs="Arial"/>
          <w:color w:val="000000"/>
          <w:sz w:val="22"/>
          <w:szCs w:val="22"/>
        </w:rPr>
        <w:t>§ 10 pkt 2.</w:t>
      </w:r>
    </w:p>
    <w:p w14:paraId="34C75110" w14:textId="77777777" w:rsidR="006309DC" w:rsidRDefault="006309DC" w:rsidP="00CC36F6">
      <w:pPr>
        <w:pStyle w:val="Akapitzlist"/>
        <w:numPr>
          <w:ilvl w:val="0"/>
          <w:numId w:val="13"/>
        </w:numPr>
        <w:tabs>
          <w:tab w:val="left" w:pos="284"/>
        </w:tabs>
        <w:jc w:val="both"/>
        <w:rPr>
          <w:rFonts w:ascii="Arial" w:hAnsi="Arial" w:cs="Arial"/>
          <w:color w:val="000000"/>
          <w:sz w:val="22"/>
          <w:szCs w:val="22"/>
        </w:rPr>
      </w:pPr>
      <w:r w:rsidRPr="00C9172B">
        <w:rPr>
          <w:rFonts w:ascii="Arial" w:hAnsi="Arial" w:cs="Arial"/>
          <w:color w:val="000000"/>
          <w:sz w:val="22"/>
          <w:szCs w:val="22"/>
        </w:rPr>
        <w:t>Przesyłanie Udzielającemu zamówienie sporządzonych opisów zawierających podpis</w:t>
      </w:r>
      <w:r w:rsidR="005A236C">
        <w:rPr>
          <w:rFonts w:ascii="Arial" w:hAnsi="Arial" w:cs="Arial"/>
          <w:color w:val="000000"/>
          <w:sz w:val="22"/>
          <w:szCs w:val="22"/>
        </w:rPr>
        <w:t xml:space="preserve"> kwalifikowany</w:t>
      </w:r>
      <w:r w:rsidRPr="00C9172B">
        <w:rPr>
          <w:rFonts w:ascii="Arial" w:hAnsi="Arial" w:cs="Arial"/>
          <w:color w:val="000000"/>
          <w:sz w:val="22"/>
          <w:szCs w:val="22"/>
        </w:rPr>
        <w:t xml:space="preserve"> lekarza opisującego drogą elektroniczną w formie pliku PDF i pliku tekstowego tożsamego z PDF lub w przypadku awarii drogi elektronicznej w </w:t>
      </w:r>
      <w:r w:rsidR="005A236C">
        <w:rPr>
          <w:rFonts w:ascii="Arial" w:hAnsi="Arial" w:cs="Arial"/>
          <w:color w:val="000000"/>
          <w:sz w:val="22"/>
          <w:szCs w:val="22"/>
        </w:rPr>
        <w:t>innej formie uzgodnionej z Udzielającym zamówienie</w:t>
      </w:r>
      <w:r w:rsidRPr="00C9172B">
        <w:rPr>
          <w:rFonts w:ascii="Arial" w:hAnsi="Arial" w:cs="Arial"/>
          <w:color w:val="000000"/>
          <w:sz w:val="22"/>
          <w:szCs w:val="22"/>
        </w:rPr>
        <w:t xml:space="preserve">, </w:t>
      </w:r>
      <w:r w:rsidR="005A236C">
        <w:rPr>
          <w:rFonts w:ascii="Arial" w:hAnsi="Arial" w:cs="Arial"/>
          <w:color w:val="000000"/>
          <w:sz w:val="22"/>
          <w:szCs w:val="22"/>
        </w:rPr>
        <w:t>zgodnie z terminami określonymi w ofercie.</w:t>
      </w:r>
    </w:p>
    <w:p w14:paraId="5D7D9E1D" w14:textId="77777777" w:rsidR="00BA4DAA" w:rsidRPr="00C9172B" w:rsidRDefault="00BA4DAA" w:rsidP="00BA4DAA">
      <w:pPr>
        <w:pStyle w:val="Akapitzlist"/>
        <w:tabs>
          <w:tab w:val="left" w:pos="284"/>
        </w:tabs>
        <w:ind w:left="360"/>
        <w:jc w:val="both"/>
        <w:rPr>
          <w:rFonts w:ascii="Arial" w:hAnsi="Arial" w:cs="Arial"/>
          <w:color w:val="000000"/>
          <w:sz w:val="22"/>
          <w:szCs w:val="22"/>
        </w:rPr>
      </w:pPr>
    </w:p>
    <w:p w14:paraId="3727AD6E"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6 </w:t>
      </w:r>
    </w:p>
    <w:p w14:paraId="08352836" w14:textId="77777777" w:rsidR="006309DC" w:rsidRPr="00927B03" w:rsidRDefault="006309DC">
      <w:pPr>
        <w:rPr>
          <w:rFonts w:ascii="Arial" w:hAnsi="Arial" w:cs="Arial"/>
          <w:color w:val="000000"/>
          <w:sz w:val="24"/>
          <w:szCs w:val="24"/>
        </w:rPr>
      </w:pPr>
    </w:p>
    <w:p w14:paraId="7A544B86" w14:textId="77777777" w:rsidR="006309DC" w:rsidRPr="00927B03" w:rsidRDefault="006309DC" w:rsidP="00691F49">
      <w:pPr>
        <w:numPr>
          <w:ilvl w:val="0"/>
          <w:numId w:val="7"/>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Strony uznają, że w wypadku awarii sprzętu lub łącza, za które żadna ze stron nie ponosi odpowiedzialności ani też nie przyczyniła się do powstania takiego stanu, umowa jest wykonywana prawidłowo i nie będą z tego tytułu wysuwać żadnych roszczeń.</w:t>
      </w:r>
    </w:p>
    <w:p w14:paraId="0EE23E75" w14:textId="77777777" w:rsidR="006309DC" w:rsidRPr="00927B03" w:rsidRDefault="006309DC" w:rsidP="00691F49">
      <w:pPr>
        <w:numPr>
          <w:ilvl w:val="0"/>
          <w:numId w:val="7"/>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Udzielający zamówienia dopus</w:t>
      </w:r>
      <w:r w:rsidR="00FF3CF5">
        <w:rPr>
          <w:rFonts w:ascii="Arial" w:hAnsi="Arial" w:cs="Arial"/>
          <w:color w:val="000000"/>
          <w:sz w:val="22"/>
          <w:szCs w:val="22"/>
        </w:rPr>
        <w:t>zcza przerwę techniczną do max 6</w:t>
      </w:r>
      <w:r w:rsidRPr="00927B03">
        <w:rPr>
          <w:rFonts w:ascii="Arial" w:hAnsi="Arial" w:cs="Arial"/>
          <w:color w:val="000000"/>
          <w:sz w:val="22"/>
          <w:szCs w:val="22"/>
        </w:rPr>
        <w:t xml:space="preserve"> godzin w świadczeniu usług przez Przyjmującego zamówienie w celach konserwacji i aktualizacji oprogramowania, nie częściej niż jeden raz na kwartał po uprzednim powiadomieniu w formie pisemnej z minimum tygodniowym wyprzedzeniem czasowym.</w:t>
      </w:r>
    </w:p>
    <w:p w14:paraId="1882BBD7" w14:textId="77777777" w:rsidR="006309DC" w:rsidRPr="00691F49" w:rsidRDefault="006309DC" w:rsidP="00691F49">
      <w:pPr>
        <w:numPr>
          <w:ilvl w:val="0"/>
          <w:numId w:val="7"/>
        </w:numPr>
        <w:tabs>
          <w:tab w:val="clear" w:pos="360"/>
        </w:tabs>
        <w:ind w:left="284" w:hanging="284"/>
        <w:jc w:val="both"/>
        <w:rPr>
          <w:rFonts w:ascii="Arial" w:hAnsi="Arial" w:cs="Arial"/>
          <w:color w:val="000000"/>
          <w:sz w:val="22"/>
          <w:szCs w:val="22"/>
        </w:rPr>
      </w:pPr>
      <w:r w:rsidRPr="00691F49">
        <w:rPr>
          <w:rFonts w:ascii="Arial" w:hAnsi="Arial" w:cs="Arial"/>
          <w:color w:val="000000"/>
          <w:sz w:val="22"/>
          <w:szCs w:val="22"/>
        </w:rPr>
        <w:t>W przypadku zgłoszonej awarii lub błędu krytycznego czas rozpoczęcia procedury usunięcia zgłoszonej awarii lub błędu krytycznego uniemożliwiającego korzystanie z podstawowych funkcji systemu nastąpi w ciągu 12 godzin, gdzie za błąd krytyczny uznane zostają awarie całkowicie uniemożliwiające prowadzenie diagnozy badań pacjentów w pracowniach diagnostycznych eksploatujących zainstalowany system PACS/RIS</w:t>
      </w:r>
      <w:r w:rsidR="00691F49" w:rsidRPr="00691F49">
        <w:rPr>
          <w:rFonts w:ascii="Arial" w:hAnsi="Arial" w:cs="Arial"/>
          <w:color w:val="000000"/>
          <w:sz w:val="22"/>
          <w:szCs w:val="22"/>
        </w:rPr>
        <w:t>.</w:t>
      </w:r>
      <w:r w:rsidRPr="00691F49">
        <w:rPr>
          <w:rFonts w:ascii="Arial" w:hAnsi="Arial" w:cs="Arial"/>
          <w:color w:val="000000"/>
          <w:sz w:val="22"/>
          <w:szCs w:val="22"/>
        </w:rPr>
        <w:t>W przypadku zgłoszonej usterki (błąd niekrytyczny, nie dopracowanie aplikacji) nie       blokującej podstawowej funkcjonalności systemu maksymalny czas usunięcia usterki       wynosi 14 dni. Za błąd niekrytyczny uznane zostają również usterki nie powodujące       całkowitej blokady bieżącego funkcjonowania pracowni diagnostycznych eksploatujących</w:t>
      </w:r>
    </w:p>
    <w:p w14:paraId="6A6CD675" w14:textId="77777777" w:rsidR="006309DC" w:rsidRDefault="006309DC" w:rsidP="00691F49">
      <w:p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      zainstalowany system PACS/RIS</w:t>
      </w:r>
    </w:p>
    <w:p w14:paraId="6C6C3EE9" w14:textId="77777777" w:rsidR="006309DC" w:rsidRDefault="006309DC">
      <w:pPr>
        <w:jc w:val="center"/>
        <w:rPr>
          <w:rFonts w:ascii="Arial" w:hAnsi="Arial" w:cs="Arial"/>
          <w:b/>
          <w:bCs/>
          <w:color w:val="000000"/>
          <w:sz w:val="24"/>
          <w:szCs w:val="24"/>
        </w:rPr>
      </w:pPr>
    </w:p>
    <w:p w14:paraId="0FB66CE1"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xml:space="preserve">§ 7 </w:t>
      </w:r>
    </w:p>
    <w:p w14:paraId="647BAD82" w14:textId="77777777" w:rsidR="006309DC" w:rsidRDefault="006309DC">
      <w:pPr>
        <w:rPr>
          <w:rFonts w:ascii="Arial" w:hAnsi="Arial" w:cs="Arial"/>
          <w:color w:val="000000"/>
          <w:sz w:val="24"/>
          <w:szCs w:val="24"/>
        </w:rPr>
      </w:pPr>
    </w:p>
    <w:p w14:paraId="77BC2FC9" w14:textId="77777777" w:rsidR="006309DC" w:rsidRPr="00927B03" w:rsidRDefault="006309DC" w:rsidP="005A236C">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 xml:space="preserve">Ceny za opisy badań zostają ustalone </w:t>
      </w:r>
      <w:r w:rsidR="005A236C">
        <w:rPr>
          <w:rFonts w:ascii="Arial" w:hAnsi="Arial" w:cs="Arial"/>
          <w:color w:val="000000"/>
          <w:sz w:val="22"/>
          <w:szCs w:val="22"/>
        </w:rPr>
        <w:t>zgodnie z ofertą złożoną przez Przyjmującego zamówienie w postępowaniu konkursowym. Złożona oferta stanowi załącznik nr 2 do umowy.</w:t>
      </w:r>
    </w:p>
    <w:p w14:paraId="098230E0" w14:textId="77777777" w:rsidR="006309DC" w:rsidRPr="00927B03" w:rsidRDefault="006309DC" w:rsidP="005A236C">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Zapłata wynagrodzenia za wykonane prawidłowo czynności będące przedmiotem umow</w:t>
      </w:r>
      <w:r>
        <w:rPr>
          <w:rFonts w:ascii="Arial" w:hAnsi="Arial" w:cs="Arial"/>
          <w:color w:val="000000"/>
          <w:sz w:val="22"/>
          <w:szCs w:val="22"/>
        </w:rPr>
        <w:t>y następowała będzie w okresach miesięcznych</w:t>
      </w:r>
      <w:r w:rsidRPr="00927B03">
        <w:rPr>
          <w:rFonts w:ascii="Arial" w:hAnsi="Arial" w:cs="Arial"/>
          <w:color w:val="000000"/>
          <w:sz w:val="22"/>
          <w:szCs w:val="22"/>
        </w:rPr>
        <w:t xml:space="preserve">, z </w:t>
      </w:r>
      <w:r w:rsidR="005A236C">
        <w:rPr>
          <w:rFonts w:ascii="Arial" w:hAnsi="Arial" w:cs="Arial"/>
          <w:color w:val="000000"/>
          <w:sz w:val="22"/>
          <w:szCs w:val="22"/>
        </w:rPr>
        <w:t>dołu, przelewem w terminie do 30</w:t>
      </w:r>
      <w:r w:rsidRPr="00927B03">
        <w:rPr>
          <w:rFonts w:ascii="Arial" w:hAnsi="Arial" w:cs="Arial"/>
          <w:color w:val="000000"/>
          <w:sz w:val="22"/>
          <w:szCs w:val="22"/>
        </w:rPr>
        <w:t xml:space="preserve"> dni od daty przedłożenia faktury Udzielającemu zamówienia. Do faktury musi być do</w:t>
      </w:r>
      <w:r>
        <w:rPr>
          <w:rFonts w:ascii="Arial" w:hAnsi="Arial" w:cs="Arial"/>
          <w:color w:val="000000"/>
          <w:sz w:val="22"/>
          <w:szCs w:val="22"/>
        </w:rPr>
        <w:t>łączona specyfikacja rodzajowo-ilościowa i cenowa  świadczeń zdrowotnych, podpisana przez Przyjmującego zamówienie lub upoważnioną przez niego osobę</w:t>
      </w:r>
      <w:r w:rsidRPr="00927B03">
        <w:rPr>
          <w:rFonts w:ascii="Arial" w:hAnsi="Arial" w:cs="Arial"/>
          <w:color w:val="000000"/>
          <w:sz w:val="22"/>
          <w:szCs w:val="22"/>
        </w:rPr>
        <w:t>.</w:t>
      </w:r>
      <w:r>
        <w:rPr>
          <w:rFonts w:ascii="Arial" w:hAnsi="Arial" w:cs="Arial"/>
          <w:color w:val="000000"/>
          <w:sz w:val="22"/>
          <w:szCs w:val="22"/>
        </w:rPr>
        <w:t xml:space="preserve"> Specyfikacja musi również zawierać imię i nazwisko oraz nr PESEL lub datę urodzenia pacjentów.</w:t>
      </w:r>
      <w:r w:rsidRPr="00927B03">
        <w:rPr>
          <w:rFonts w:ascii="Arial" w:hAnsi="Arial" w:cs="Arial"/>
          <w:color w:val="000000"/>
          <w:sz w:val="22"/>
          <w:szCs w:val="22"/>
        </w:rPr>
        <w:t xml:space="preserve"> Wpłata będzie dokonywana na rachunek bankowy </w:t>
      </w:r>
      <w:r w:rsidR="002C3FD8">
        <w:rPr>
          <w:rFonts w:ascii="Arial" w:hAnsi="Arial" w:cs="Arial"/>
          <w:color w:val="000000"/>
          <w:sz w:val="22"/>
          <w:szCs w:val="22"/>
        </w:rPr>
        <w:t>określony na fakturze</w:t>
      </w:r>
      <w:r>
        <w:rPr>
          <w:rFonts w:ascii="Arial" w:hAnsi="Arial" w:cs="Arial"/>
          <w:color w:val="000000"/>
          <w:sz w:val="22"/>
          <w:szCs w:val="22"/>
        </w:rPr>
        <w:t>.</w:t>
      </w:r>
    </w:p>
    <w:p w14:paraId="6299C8C8" w14:textId="77777777" w:rsidR="006309DC" w:rsidRPr="00927B03" w:rsidRDefault="006309DC" w:rsidP="00691F49">
      <w:pPr>
        <w:numPr>
          <w:ilvl w:val="0"/>
          <w:numId w:val="11"/>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Przyjmujący zamówienie</w:t>
      </w:r>
      <w:r>
        <w:rPr>
          <w:rFonts w:ascii="Arial" w:hAnsi="Arial" w:cs="Arial"/>
          <w:color w:val="000000"/>
          <w:sz w:val="22"/>
          <w:szCs w:val="22"/>
        </w:rPr>
        <w:t xml:space="preserve"> poza określoną płatnością w § 7</w:t>
      </w:r>
      <w:r w:rsidRPr="00927B03">
        <w:rPr>
          <w:rFonts w:ascii="Arial" w:hAnsi="Arial" w:cs="Arial"/>
          <w:color w:val="000000"/>
          <w:sz w:val="22"/>
          <w:szCs w:val="22"/>
        </w:rPr>
        <w:t xml:space="preserve"> pkt. 2 pozostałe zobowiązania wykonuje na własny koszt i ryzyko. Przyjmujący zamówienie nie może bez pisemnej zgody Udzielającego zamówienia dokonać cesji wierzytelności przysługujących mu z tytułu realizacji umowy na rzecz osób trzecich.</w:t>
      </w:r>
    </w:p>
    <w:p w14:paraId="40B87E77" w14:textId="77777777" w:rsidR="006309DC" w:rsidRPr="00927B03" w:rsidRDefault="006309DC">
      <w:pPr>
        <w:rPr>
          <w:rFonts w:ascii="Arial" w:hAnsi="Arial" w:cs="Arial"/>
          <w:color w:val="000000"/>
          <w:sz w:val="22"/>
          <w:szCs w:val="22"/>
        </w:rPr>
      </w:pPr>
    </w:p>
    <w:p w14:paraId="00D884F5"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8</w:t>
      </w:r>
    </w:p>
    <w:p w14:paraId="0D7169CC" w14:textId="77777777" w:rsidR="006309DC" w:rsidRPr="00927B03" w:rsidRDefault="006309DC">
      <w:pPr>
        <w:rPr>
          <w:rFonts w:ascii="Arial" w:hAnsi="Arial" w:cs="Arial"/>
          <w:color w:val="000000"/>
          <w:sz w:val="22"/>
          <w:szCs w:val="22"/>
        </w:rPr>
      </w:pPr>
    </w:p>
    <w:p w14:paraId="52F472D4" w14:textId="77777777" w:rsidR="0089284F" w:rsidRPr="00567160" w:rsidRDefault="0089284F" w:rsidP="0089284F">
      <w:pPr>
        <w:pStyle w:val="Tekstpodstawowy"/>
        <w:tabs>
          <w:tab w:val="left" w:pos="284"/>
        </w:tabs>
        <w:rPr>
          <w:rFonts w:ascii="Arial" w:hAnsi="Arial" w:cs="Arial"/>
          <w:color w:val="000000"/>
          <w:sz w:val="22"/>
          <w:szCs w:val="22"/>
        </w:rPr>
      </w:pPr>
      <w:r w:rsidRPr="00567160">
        <w:rPr>
          <w:rFonts w:ascii="Arial" w:hAnsi="Arial" w:cs="Arial"/>
          <w:color w:val="000000"/>
          <w:sz w:val="22"/>
          <w:szCs w:val="22"/>
        </w:rPr>
        <w:t>1.</w:t>
      </w:r>
      <w:r w:rsidRPr="00567160">
        <w:rPr>
          <w:rFonts w:ascii="Arial" w:hAnsi="Arial" w:cs="Arial"/>
          <w:color w:val="000000"/>
          <w:sz w:val="22"/>
          <w:szCs w:val="22"/>
        </w:rPr>
        <w:tab/>
        <w:t>Udzielający zamówienie powierza Przyjmującemu zamówienie,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 dane osobowe do przetwarzania.</w:t>
      </w:r>
    </w:p>
    <w:p w14:paraId="06E60B72" w14:textId="77777777" w:rsidR="0089284F" w:rsidRPr="00567160" w:rsidRDefault="0089284F" w:rsidP="0089284F">
      <w:pPr>
        <w:pStyle w:val="Tekstpodstawowy"/>
        <w:tabs>
          <w:tab w:val="left" w:pos="284"/>
        </w:tabs>
        <w:rPr>
          <w:rFonts w:ascii="Arial" w:hAnsi="Arial" w:cs="Arial"/>
          <w:color w:val="000000"/>
          <w:sz w:val="22"/>
          <w:szCs w:val="22"/>
        </w:rPr>
      </w:pPr>
    </w:p>
    <w:p w14:paraId="4251B6BB" w14:textId="77777777" w:rsidR="0089284F" w:rsidRDefault="0089284F" w:rsidP="0089284F">
      <w:pPr>
        <w:pStyle w:val="Tekstpodstawowy"/>
        <w:tabs>
          <w:tab w:val="left" w:pos="284"/>
        </w:tabs>
        <w:rPr>
          <w:rFonts w:ascii="Arial" w:hAnsi="Arial" w:cs="Arial"/>
          <w:color w:val="000000"/>
          <w:sz w:val="22"/>
          <w:szCs w:val="22"/>
        </w:rPr>
      </w:pPr>
      <w:r w:rsidRPr="00567160">
        <w:rPr>
          <w:rFonts w:ascii="Arial" w:hAnsi="Arial" w:cs="Arial"/>
          <w:color w:val="000000"/>
          <w:sz w:val="22"/>
          <w:szCs w:val="22"/>
        </w:rPr>
        <w:t xml:space="preserve">2.W celu realizacji wymogów zawartych w art. 28 Rozporządzenia strony niniejszej umowy zawierają Umowę powierzenia przetwarzania danych osobowych. </w:t>
      </w:r>
    </w:p>
    <w:p w14:paraId="53DC051D" w14:textId="77777777" w:rsidR="006309DC" w:rsidRPr="00927B03" w:rsidRDefault="006309DC">
      <w:pPr>
        <w:jc w:val="center"/>
        <w:rPr>
          <w:rFonts w:ascii="Arial" w:hAnsi="Arial" w:cs="Arial"/>
          <w:b/>
          <w:bCs/>
          <w:color w:val="000000"/>
          <w:sz w:val="24"/>
          <w:szCs w:val="24"/>
        </w:rPr>
      </w:pPr>
    </w:p>
    <w:p w14:paraId="039884A0" w14:textId="2AA2F008" w:rsidR="006309DC" w:rsidRPr="00C62ED2" w:rsidRDefault="006309DC" w:rsidP="00C62ED2">
      <w:pPr>
        <w:jc w:val="center"/>
        <w:rPr>
          <w:rFonts w:ascii="Arial" w:hAnsi="Arial" w:cs="Arial"/>
          <w:b/>
          <w:bCs/>
          <w:color w:val="000000"/>
          <w:sz w:val="24"/>
          <w:szCs w:val="24"/>
        </w:rPr>
      </w:pPr>
      <w:r w:rsidRPr="00927B03">
        <w:rPr>
          <w:rFonts w:ascii="Arial" w:hAnsi="Arial" w:cs="Arial"/>
          <w:b/>
          <w:bCs/>
          <w:color w:val="000000"/>
          <w:sz w:val="24"/>
          <w:szCs w:val="24"/>
        </w:rPr>
        <w:t xml:space="preserve">§ 9 </w:t>
      </w:r>
    </w:p>
    <w:p w14:paraId="480F1B09" w14:textId="77777777" w:rsidR="00C62ED2" w:rsidRDefault="00C62ED2">
      <w:pPr>
        <w:rPr>
          <w:rFonts w:ascii="Arial" w:hAnsi="Arial" w:cs="Arial"/>
          <w:color w:val="000000"/>
          <w:sz w:val="22"/>
          <w:szCs w:val="22"/>
        </w:rPr>
      </w:pPr>
    </w:p>
    <w:p w14:paraId="69158F2C" w14:textId="77777777" w:rsidR="00C62ED2" w:rsidRPr="00927B03" w:rsidRDefault="00C62ED2">
      <w:pPr>
        <w:rPr>
          <w:rFonts w:ascii="Arial" w:hAnsi="Arial" w:cs="Arial"/>
          <w:color w:val="000000"/>
          <w:sz w:val="22"/>
          <w:szCs w:val="22"/>
        </w:rPr>
      </w:pPr>
    </w:p>
    <w:p w14:paraId="0D249458" w14:textId="4C86E57E" w:rsidR="006309DC" w:rsidRPr="00787839" w:rsidRDefault="006309DC" w:rsidP="00691F49">
      <w:pPr>
        <w:numPr>
          <w:ilvl w:val="0"/>
          <w:numId w:val="4"/>
        </w:numPr>
        <w:tabs>
          <w:tab w:val="clear" w:pos="643"/>
          <w:tab w:val="left" w:pos="284"/>
        </w:tabs>
        <w:ind w:left="284" w:hanging="284"/>
        <w:jc w:val="both"/>
        <w:rPr>
          <w:rFonts w:ascii="Arial" w:hAnsi="Arial" w:cs="Arial"/>
          <w:color w:val="FF0000"/>
          <w:sz w:val="22"/>
          <w:szCs w:val="22"/>
        </w:rPr>
      </w:pPr>
      <w:r w:rsidRPr="00927B03">
        <w:rPr>
          <w:rFonts w:ascii="Arial" w:hAnsi="Arial" w:cs="Arial"/>
          <w:color w:val="000000"/>
          <w:sz w:val="22"/>
          <w:szCs w:val="22"/>
        </w:rPr>
        <w:t>Niniejsza umowa zostaje zawarta</w:t>
      </w:r>
      <w:r w:rsidR="007C6883">
        <w:rPr>
          <w:rFonts w:ascii="Arial" w:hAnsi="Arial" w:cs="Arial"/>
          <w:color w:val="000000"/>
          <w:sz w:val="22"/>
          <w:szCs w:val="22"/>
        </w:rPr>
        <w:t xml:space="preserve"> na czas określony</w:t>
      </w:r>
      <w:r w:rsidR="00C62ED2">
        <w:rPr>
          <w:rFonts w:ascii="Arial" w:hAnsi="Arial" w:cs="Arial"/>
          <w:color w:val="000000"/>
          <w:sz w:val="22"/>
          <w:szCs w:val="22"/>
        </w:rPr>
        <w:t xml:space="preserve"> od dnia zawarcia umowy  do dnia ……………………………. 202</w:t>
      </w:r>
      <w:r w:rsidR="00327AC8">
        <w:rPr>
          <w:rFonts w:ascii="Arial" w:hAnsi="Arial" w:cs="Arial"/>
          <w:color w:val="000000"/>
          <w:sz w:val="22"/>
          <w:szCs w:val="22"/>
        </w:rPr>
        <w:t>6</w:t>
      </w:r>
      <w:r w:rsidR="00C62ED2">
        <w:rPr>
          <w:rFonts w:ascii="Arial" w:hAnsi="Arial" w:cs="Arial"/>
          <w:color w:val="000000"/>
          <w:sz w:val="22"/>
          <w:szCs w:val="22"/>
        </w:rPr>
        <w:t xml:space="preserve"> roku.</w:t>
      </w:r>
      <w:r w:rsidRPr="00787839">
        <w:rPr>
          <w:rFonts w:ascii="Arial" w:hAnsi="Arial" w:cs="Arial"/>
          <w:color w:val="FF0000"/>
          <w:sz w:val="22"/>
          <w:szCs w:val="22"/>
        </w:rPr>
        <w:t xml:space="preserve"> </w:t>
      </w:r>
    </w:p>
    <w:p w14:paraId="4F5B9982" w14:textId="77777777" w:rsidR="006309DC" w:rsidRPr="00927B03" w:rsidRDefault="006309DC" w:rsidP="00691F49">
      <w:pPr>
        <w:numPr>
          <w:ilvl w:val="0"/>
          <w:numId w:val="4"/>
        </w:numPr>
        <w:tabs>
          <w:tab w:val="clear" w:pos="643"/>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Umowa ulega rozwiązaniu:</w:t>
      </w:r>
    </w:p>
    <w:p w14:paraId="081CEA25"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927B03">
        <w:rPr>
          <w:rFonts w:ascii="Arial" w:hAnsi="Arial" w:cs="Arial"/>
          <w:color w:val="000000"/>
          <w:sz w:val="22"/>
          <w:szCs w:val="22"/>
        </w:rPr>
        <w:t>z upływem czasu, na który była zawarta,</w:t>
      </w:r>
    </w:p>
    <w:p w14:paraId="584F3FB8"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927B03">
        <w:rPr>
          <w:rFonts w:ascii="Arial" w:hAnsi="Arial" w:cs="Arial"/>
          <w:color w:val="000000"/>
          <w:sz w:val="22"/>
          <w:szCs w:val="22"/>
        </w:rPr>
        <w:lastRenderedPageBreak/>
        <w:t>z dniem za</w:t>
      </w:r>
      <w:r w:rsidR="007C480E">
        <w:rPr>
          <w:rFonts w:ascii="Arial" w:hAnsi="Arial" w:cs="Arial"/>
          <w:color w:val="000000"/>
          <w:sz w:val="22"/>
          <w:szCs w:val="22"/>
        </w:rPr>
        <w:t>kończenia udzielania objętych umową</w:t>
      </w:r>
      <w:r w:rsidRPr="00927B03">
        <w:rPr>
          <w:rFonts w:ascii="Arial" w:hAnsi="Arial" w:cs="Arial"/>
          <w:color w:val="000000"/>
          <w:sz w:val="22"/>
          <w:szCs w:val="22"/>
        </w:rPr>
        <w:t xml:space="preserve"> świadczeń zdrowotnych</w:t>
      </w:r>
      <w:r w:rsidR="007C480E">
        <w:rPr>
          <w:rFonts w:ascii="Arial" w:hAnsi="Arial" w:cs="Arial"/>
          <w:color w:val="000000"/>
          <w:sz w:val="22"/>
          <w:szCs w:val="22"/>
        </w:rPr>
        <w:t xml:space="preserve"> przez Udzielającego zamówienie</w:t>
      </w:r>
      <w:r w:rsidRPr="00927B03">
        <w:rPr>
          <w:rFonts w:ascii="Arial" w:hAnsi="Arial" w:cs="Arial"/>
          <w:color w:val="000000"/>
          <w:sz w:val="22"/>
          <w:szCs w:val="22"/>
        </w:rPr>
        <w:t>,</w:t>
      </w:r>
    </w:p>
    <w:p w14:paraId="734C4B1C" w14:textId="77777777" w:rsidR="006309DC" w:rsidRPr="00B72E57"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sz w:val="22"/>
          <w:szCs w:val="22"/>
        </w:rPr>
      </w:pPr>
      <w:r w:rsidRPr="00B72E57">
        <w:rPr>
          <w:rFonts w:ascii="Arial" w:hAnsi="Arial" w:cs="Arial"/>
          <w:sz w:val="22"/>
          <w:szCs w:val="22"/>
        </w:rPr>
        <w:t>wskutek oświadczenia jednej ze stron, z zachowaniem 3 miesięcznego okresu wypowiedzenia,</w:t>
      </w:r>
    </w:p>
    <w:p w14:paraId="50EA6622" w14:textId="77777777" w:rsidR="006309DC" w:rsidRPr="00927B03" w:rsidRDefault="006309DC" w:rsidP="00691F49">
      <w:pPr>
        <w:pStyle w:val="Tekstpodstawowy"/>
        <w:numPr>
          <w:ilvl w:val="1"/>
          <w:numId w:val="19"/>
        </w:numPr>
        <w:tabs>
          <w:tab w:val="clear" w:pos="1440"/>
          <w:tab w:val="num" w:pos="567"/>
        </w:tabs>
        <w:overflowPunct w:val="0"/>
        <w:autoSpaceDE w:val="0"/>
        <w:ind w:left="567" w:hanging="283"/>
        <w:textAlignment w:val="baseline"/>
        <w:rPr>
          <w:rFonts w:ascii="Arial" w:hAnsi="Arial" w:cs="Arial"/>
          <w:color w:val="000000"/>
          <w:sz w:val="22"/>
          <w:szCs w:val="22"/>
        </w:rPr>
      </w:pPr>
      <w:r w:rsidRPr="00B72E57">
        <w:rPr>
          <w:rFonts w:ascii="Arial" w:hAnsi="Arial" w:cs="Arial"/>
          <w:sz w:val="22"/>
          <w:szCs w:val="22"/>
        </w:rPr>
        <w:t>wskutek oświadczenia</w:t>
      </w:r>
      <w:r w:rsidRPr="00927B03">
        <w:rPr>
          <w:rFonts w:ascii="Arial" w:hAnsi="Arial" w:cs="Arial"/>
          <w:color w:val="000000"/>
          <w:sz w:val="22"/>
          <w:szCs w:val="22"/>
        </w:rPr>
        <w:t xml:space="preserve"> jednej ze stron, bez zachowania okresu wypowiedzenia, w przypadku gdy druga stron rażąco naru</w:t>
      </w:r>
      <w:r w:rsidR="00B72E57">
        <w:rPr>
          <w:rFonts w:ascii="Arial" w:hAnsi="Arial" w:cs="Arial"/>
          <w:color w:val="000000"/>
          <w:sz w:val="22"/>
          <w:szCs w:val="22"/>
        </w:rPr>
        <w:t>sza istotne postanowienia umowy,</w:t>
      </w:r>
    </w:p>
    <w:p w14:paraId="4B5D1505" w14:textId="77777777" w:rsidR="006309DC" w:rsidRPr="00927B03" w:rsidRDefault="006309DC" w:rsidP="00691F49">
      <w:pPr>
        <w:pStyle w:val="Tekstpodstawowy"/>
        <w:overflowPunct w:val="0"/>
        <w:autoSpaceDE w:val="0"/>
        <w:ind w:left="284" w:hanging="284"/>
        <w:textAlignment w:val="baseline"/>
        <w:rPr>
          <w:rFonts w:ascii="Arial" w:hAnsi="Arial" w:cs="Arial"/>
          <w:color w:val="000000"/>
          <w:sz w:val="22"/>
          <w:szCs w:val="22"/>
        </w:rPr>
      </w:pPr>
      <w:r w:rsidRPr="00927B03">
        <w:rPr>
          <w:rFonts w:ascii="Arial" w:hAnsi="Arial" w:cs="Arial"/>
          <w:color w:val="000000"/>
          <w:sz w:val="22"/>
          <w:szCs w:val="22"/>
        </w:rPr>
        <w:t>3.  Umowa może być rozwiązana za obopólnym porozumieniem stron.</w:t>
      </w:r>
    </w:p>
    <w:p w14:paraId="4CFC4585" w14:textId="77777777" w:rsidR="006309DC" w:rsidRPr="00927B03" w:rsidRDefault="006309DC" w:rsidP="00691F49">
      <w:pPr>
        <w:pStyle w:val="Tekstpodstawowy"/>
        <w:overflowPunct w:val="0"/>
        <w:autoSpaceDE w:val="0"/>
        <w:textAlignment w:val="baseline"/>
        <w:rPr>
          <w:rFonts w:ascii="Arial" w:hAnsi="Arial" w:cs="Arial"/>
          <w:color w:val="000000"/>
          <w:sz w:val="22"/>
          <w:szCs w:val="22"/>
        </w:rPr>
      </w:pPr>
      <w:r w:rsidRPr="00927B03">
        <w:rPr>
          <w:rFonts w:ascii="Arial" w:hAnsi="Arial" w:cs="Arial"/>
          <w:color w:val="000000"/>
          <w:sz w:val="22"/>
          <w:szCs w:val="22"/>
        </w:rPr>
        <w:t xml:space="preserve">4.  Oświadczenie o wypowiedzeniu wymaga formy pisemnej pod rygorem nieważności. </w:t>
      </w:r>
    </w:p>
    <w:p w14:paraId="0503DDF4" w14:textId="77777777" w:rsidR="006309DC" w:rsidRDefault="006309DC">
      <w:pPr>
        <w:jc w:val="center"/>
        <w:rPr>
          <w:rFonts w:ascii="Arial" w:hAnsi="Arial" w:cs="Arial"/>
          <w:b/>
          <w:bCs/>
          <w:color w:val="000000"/>
          <w:sz w:val="24"/>
          <w:szCs w:val="24"/>
        </w:rPr>
      </w:pPr>
    </w:p>
    <w:p w14:paraId="00669CEE"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10</w:t>
      </w:r>
    </w:p>
    <w:p w14:paraId="7B9F0E47" w14:textId="77777777" w:rsidR="006309DC" w:rsidRPr="00927B03" w:rsidRDefault="006309DC">
      <w:pPr>
        <w:jc w:val="center"/>
        <w:rPr>
          <w:rFonts w:ascii="Arial" w:hAnsi="Arial" w:cs="Arial"/>
          <w:color w:val="000000"/>
          <w:sz w:val="22"/>
          <w:szCs w:val="22"/>
        </w:rPr>
      </w:pPr>
    </w:p>
    <w:p w14:paraId="1FF3C65D" w14:textId="77777777" w:rsidR="006309DC" w:rsidRDefault="006309DC" w:rsidP="00691F49">
      <w:pPr>
        <w:pStyle w:val="Tekstpodstawowy"/>
        <w:numPr>
          <w:ilvl w:val="0"/>
          <w:numId w:val="15"/>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W razie nieterminowego wykonania opisu badań obrazowych i przekazania ich w drodze transmisji danych Przyjmujący z</w:t>
      </w:r>
      <w:r w:rsidRPr="00FF6BCB">
        <w:rPr>
          <w:rFonts w:ascii="Arial" w:hAnsi="Arial" w:cs="Arial"/>
          <w:color w:val="000000"/>
          <w:sz w:val="22"/>
          <w:szCs w:val="22"/>
        </w:rPr>
        <w:t>amó</w:t>
      </w:r>
      <w:r w:rsidRPr="00927B03">
        <w:rPr>
          <w:rFonts w:ascii="Arial" w:hAnsi="Arial" w:cs="Arial"/>
          <w:color w:val="000000"/>
          <w:sz w:val="22"/>
          <w:szCs w:val="22"/>
        </w:rPr>
        <w:t xml:space="preserve">wienie </w:t>
      </w:r>
      <w:r w:rsidRPr="00FF6BCB">
        <w:rPr>
          <w:rFonts w:ascii="Arial" w:hAnsi="Arial" w:cs="Arial"/>
          <w:color w:val="000000"/>
          <w:sz w:val="22"/>
          <w:szCs w:val="22"/>
        </w:rPr>
        <w:t xml:space="preserve">zobowiązuje się zapłacić Udzielającemu zamówienia karę w wysokości </w:t>
      </w:r>
      <w:r w:rsidR="00D95EF7">
        <w:rPr>
          <w:rFonts w:ascii="Arial" w:hAnsi="Arial" w:cs="Arial"/>
          <w:b/>
          <w:color w:val="000000"/>
          <w:sz w:val="22"/>
          <w:szCs w:val="22"/>
        </w:rPr>
        <w:t>20</w:t>
      </w:r>
      <w:r w:rsidR="00FF3CF5" w:rsidRPr="00AF2113">
        <w:rPr>
          <w:rFonts w:ascii="Arial" w:hAnsi="Arial" w:cs="Arial"/>
          <w:b/>
          <w:color w:val="000000"/>
          <w:sz w:val="22"/>
          <w:szCs w:val="22"/>
        </w:rPr>
        <w:t>%</w:t>
      </w:r>
      <w:r w:rsidR="00FF3CF5" w:rsidRPr="00FF6BCB">
        <w:rPr>
          <w:rFonts w:ascii="Arial" w:hAnsi="Arial" w:cs="Arial"/>
          <w:color w:val="000000"/>
          <w:sz w:val="22"/>
          <w:szCs w:val="22"/>
        </w:rPr>
        <w:t xml:space="preserve"> wartości </w:t>
      </w:r>
      <w:r w:rsidRPr="00FF6BCB">
        <w:rPr>
          <w:rFonts w:ascii="Arial" w:hAnsi="Arial" w:cs="Arial"/>
          <w:color w:val="000000"/>
          <w:sz w:val="22"/>
          <w:szCs w:val="22"/>
        </w:rPr>
        <w:t xml:space="preserve"> każde</w:t>
      </w:r>
      <w:r w:rsidR="00FF3CF5" w:rsidRPr="00FF6BCB">
        <w:rPr>
          <w:rFonts w:ascii="Arial" w:hAnsi="Arial" w:cs="Arial"/>
          <w:color w:val="000000"/>
          <w:sz w:val="22"/>
          <w:szCs w:val="22"/>
        </w:rPr>
        <w:t>go badania</w:t>
      </w:r>
      <w:r w:rsidRPr="00927B03">
        <w:rPr>
          <w:rFonts w:ascii="Arial" w:hAnsi="Arial" w:cs="Arial"/>
          <w:color w:val="000000"/>
          <w:sz w:val="22"/>
          <w:szCs w:val="22"/>
        </w:rPr>
        <w:t>.</w:t>
      </w:r>
    </w:p>
    <w:p w14:paraId="660D965B" w14:textId="77777777" w:rsidR="00C92855" w:rsidRPr="00927B03" w:rsidRDefault="00C92855" w:rsidP="00C92855">
      <w:pPr>
        <w:pStyle w:val="Tekstpodstawowy"/>
        <w:numPr>
          <w:ilvl w:val="0"/>
          <w:numId w:val="15"/>
        </w:numPr>
        <w:tabs>
          <w:tab w:val="left" w:pos="284"/>
        </w:tabs>
        <w:rPr>
          <w:rFonts w:ascii="Arial" w:hAnsi="Arial" w:cs="Arial"/>
          <w:color w:val="000000"/>
          <w:sz w:val="22"/>
          <w:szCs w:val="22"/>
        </w:rPr>
      </w:pPr>
      <w:r>
        <w:rPr>
          <w:rFonts w:ascii="Arial" w:hAnsi="Arial" w:cs="Arial"/>
          <w:color w:val="000000"/>
          <w:sz w:val="22"/>
          <w:szCs w:val="22"/>
        </w:rPr>
        <w:t xml:space="preserve">W  razie braku kontaktu z Przyjmującym zamówienie zgodnie z procedurą określoną w </w:t>
      </w:r>
      <w:r w:rsidRPr="00C92855">
        <w:rPr>
          <w:rFonts w:ascii="Arial" w:hAnsi="Arial" w:cs="Arial"/>
          <w:color w:val="000000"/>
          <w:sz w:val="22"/>
          <w:szCs w:val="22"/>
        </w:rPr>
        <w:t xml:space="preserve">   § 5</w:t>
      </w:r>
      <w:r w:rsidR="00DC5932">
        <w:rPr>
          <w:rFonts w:ascii="Arial" w:hAnsi="Arial" w:cs="Arial"/>
          <w:color w:val="000000"/>
          <w:sz w:val="22"/>
          <w:szCs w:val="22"/>
        </w:rPr>
        <w:t xml:space="preserve"> pkt 4</w:t>
      </w:r>
      <w:r>
        <w:rPr>
          <w:rFonts w:ascii="Arial" w:hAnsi="Arial" w:cs="Arial"/>
          <w:color w:val="000000"/>
          <w:sz w:val="22"/>
          <w:szCs w:val="22"/>
        </w:rPr>
        <w:t xml:space="preserve"> zobowiązuje się on zapłacić karę </w:t>
      </w:r>
      <w:r w:rsidR="00C07AA3">
        <w:rPr>
          <w:rFonts w:ascii="Arial" w:hAnsi="Arial" w:cs="Arial"/>
          <w:color w:val="000000"/>
          <w:sz w:val="22"/>
          <w:szCs w:val="22"/>
        </w:rPr>
        <w:t>p</w:t>
      </w:r>
      <w:r>
        <w:rPr>
          <w:rFonts w:ascii="Arial" w:hAnsi="Arial" w:cs="Arial"/>
          <w:color w:val="000000"/>
          <w:sz w:val="22"/>
          <w:szCs w:val="22"/>
        </w:rPr>
        <w:t>okrywając</w:t>
      </w:r>
      <w:r w:rsidR="00915C4F">
        <w:rPr>
          <w:rFonts w:ascii="Arial" w:hAnsi="Arial" w:cs="Arial"/>
          <w:color w:val="000000"/>
          <w:sz w:val="22"/>
          <w:szCs w:val="22"/>
        </w:rPr>
        <w:t>ą</w:t>
      </w:r>
      <w:r>
        <w:rPr>
          <w:rFonts w:ascii="Arial" w:hAnsi="Arial" w:cs="Arial"/>
          <w:color w:val="000000"/>
          <w:sz w:val="22"/>
          <w:szCs w:val="22"/>
        </w:rPr>
        <w:t xml:space="preserve"> w pełni koszty poniesione przez Udzielającego zamówienie związane z koniecznością wykonania dodatkowego opisu badania TK lub RTG</w:t>
      </w:r>
      <w:r w:rsidR="00C07AA3">
        <w:rPr>
          <w:rFonts w:ascii="Arial" w:hAnsi="Arial" w:cs="Arial"/>
          <w:color w:val="000000"/>
          <w:sz w:val="22"/>
          <w:szCs w:val="22"/>
        </w:rPr>
        <w:t xml:space="preserve"> u innego podmiotu</w:t>
      </w:r>
      <w:r>
        <w:rPr>
          <w:rFonts w:ascii="Arial" w:hAnsi="Arial" w:cs="Arial"/>
          <w:color w:val="000000"/>
          <w:sz w:val="22"/>
          <w:szCs w:val="22"/>
        </w:rPr>
        <w:t xml:space="preserve">. </w:t>
      </w:r>
    </w:p>
    <w:p w14:paraId="324E0038" w14:textId="77777777" w:rsidR="006309DC" w:rsidRPr="00927B03" w:rsidRDefault="006309DC" w:rsidP="00691F49">
      <w:pPr>
        <w:pStyle w:val="Tekstpodstawowy"/>
        <w:numPr>
          <w:ilvl w:val="0"/>
          <w:numId w:val="15"/>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 xml:space="preserve">Udzielający zamówienie może dochodzić odszkodowania przewyższającego wartość kar umownych na zasadach ogólnych określonych w przepisach Kodeksu cywilnego. </w:t>
      </w:r>
    </w:p>
    <w:p w14:paraId="756B320B" w14:textId="77777777" w:rsidR="006309DC" w:rsidRDefault="006309DC">
      <w:pPr>
        <w:jc w:val="center"/>
        <w:rPr>
          <w:rFonts w:ascii="Arial" w:hAnsi="Arial" w:cs="Arial"/>
          <w:b/>
          <w:bCs/>
          <w:color w:val="000000"/>
          <w:sz w:val="24"/>
          <w:szCs w:val="24"/>
        </w:rPr>
      </w:pPr>
    </w:p>
    <w:p w14:paraId="2C6BB7B3"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11</w:t>
      </w:r>
    </w:p>
    <w:p w14:paraId="3B73107D" w14:textId="77777777" w:rsidR="006309DC" w:rsidRPr="00927B03" w:rsidRDefault="006309DC" w:rsidP="000B3C48">
      <w:pPr>
        <w:jc w:val="both"/>
        <w:rPr>
          <w:rFonts w:ascii="Arial" w:hAnsi="Arial" w:cs="Arial"/>
          <w:color w:val="000000"/>
          <w:sz w:val="22"/>
          <w:szCs w:val="22"/>
        </w:rPr>
      </w:pPr>
    </w:p>
    <w:p w14:paraId="484C69AB" w14:textId="77777777" w:rsidR="006309DC" w:rsidRPr="00927B03" w:rsidRDefault="006309DC" w:rsidP="000B3C48">
      <w:pPr>
        <w:jc w:val="both"/>
        <w:rPr>
          <w:rFonts w:ascii="Arial" w:hAnsi="Arial" w:cs="Arial"/>
          <w:color w:val="000000"/>
          <w:sz w:val="22"/>
          <w:szCs w:val="22"/>
        </w:rPr>
      </w:pPr>
      <w:r w:rsidRPr="00927B03">
        <w:rPr>
          <w:rFonts w:ascii="Arial" w:hAnsi="Arial" w:cs="Arial"/>
          <w:color w:val="000000"/>
          <w:sz w:val="22"/>
          <w:szCs w:val="22"/>
        </w:rPr>
        <w:t xml:space="preserve">Strony niniejszym ustanawiają swoich przedstawicieli do realizacji niniejszej umowy </w:t>
      </w:r>
      <w:r w:rsidRPr="00927B03">
        <w:rPr>
          <w:rFonts w:ascii="Arial" w:hAnsi="Arial" w:cs="Arial"/>
          <w:color w:val="000000"/>
          <w:sz w:val="22"/>
          <w:szCs w:val="22"/>
        </w:rPr>
        <w:br/>
        <w:t>w osobach:</w:t>
      </w:r>
    </w:p>
    <w:p w14:paraId="367EB24B" w14:textId="77777777" w:rsidR="006309DC" w:rsidRPr="00927B03" w:rsidRDefault="006309DC" w:rsidP="00E80CE9">
      <w:pPr>
        <w:numPr>
          <w:ilvl w:val="0"/>
          <w:numId w:val="18"/>
        </w:numPr>
        <w:tabs>
          <w:tab w:val="left" w:pos="720"/>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ze strony Przyjmującego zamówienie:</w:t>
      </w:r>
    </w:p>
    <w:p w14:paraId="358AB3AD" w14:textId="77777777" w:rsidR="006309DC" w:rsidRPr="00927B03" w:rsidRDefault="006309DC" w:rsidP="00E80CE9">
      <w:pPr>
        <w:numPr>
          <w:ilvl w:val="0"/>
          <w:numId w:val="16"/>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strona organizacyjna: …………………………. Tel. ………………….</w:t>
      </w:r>
      <w:r w:rsidR="008C432A">
        <w:rPr>
          <w:rFonts w:ascii="Arial" w:hAnsi="Arial" w:cs="Arial"/>
          <w:color w:val="000000"/>
          <w:sz w:val="22"/>
          <w:szCs w:val="22"/>
        </w:rPr>
        <w:t xml:space="preserve"> email:</w:t>
      </w:r>
    </w:p>
    <w:p w14:paraId="251BB1D1" w14:textId="77777777" w:rsidR="006309DC" w:rsidRDefault="006309DC" w:rsidP="00E80CE9">
      <w:pPr>
        <w:numPr>
          <w:ilvl w:val="0"/>
          <w:numId w:val="16"/>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strona techniczna:</w:t>
      </w:r>
      <w:r w:rsidRPr="00927B03">
        <w:rPr>
          <w:rFonts w:ascii="Arial" w:hAnsi="Arial" w:cs="Arial"/>
          <w:color w:val="000000"/>
          <w:sz w:val="22"/>
          <w:szCs w:val="22"/>
        </w:rPr>
        <w:tab/>
        <w:t xml:space="preserve"> …………………………. Tel. ………………….</w:t>
      </w:r>
      <w:r w:rsidR="008C432A">
        <w:rPr>
          <w:rFonts w:ascii="Arial" w:hAnsi="Arial" w:cs="Arial"/>
          <w:color w:val="000000"/>
          <w:sz w:val="22"/>
          <w:szCs w:val="22"/>
        </w:rPr>
        <w:t xml:space="preserve"> </w:t>
      </w:r>
      <w:r w:rsidR="009333F3">
        <w:rPr>
          <w:rFonts w:ascii="Arial" w:hAnsi="Arial" w:cs="Arial"/>
          <w:color w:val="000000"/>
          <w:sz w:val="22"/>
          <w:szCs w:val="22"/>
        </w:rPr>
        <w:t>e</w:t>
      </w:r>
      <w:r w:rsidR="008C432A">
        <w:rPr>
          <w:rFonts w:ascii="Arial" w:hAnsi="Arial" w:cs="Arial"/>
          <w:color w:val="000000"/>
          <w:sz w:val="22"/>
          <w:szCs w:val="22"/>
        </w:rPr>
        <w:t>mail:</w:t>
      </w:r>
    </w:p>
    <w:p w14:paraId="32815AB8" w14:textId="77777777" w:rsidR="008C432A" w:rsidRPr="00FF6BCB" w:rsidRDefault="008C432A" w:rsidP="00E80CE9">
      <w:pPr>
        <w:numPr>
          <w:ilvl w:val="0"/>
          <w:numId w:val="16"/>
        </w:numPr>
        <w:tabs>
          <w:tab w:val="left" w:pos="1068"/>
        </w:tabs>
        <w:spacing w:line="360" w:lineRule="auto"/>
        <w:ind w:hanging="357"/>
        <w:jc w:val="both"/>
        <w:rPr>
          <w:rFonts w:ascii="Arial" w:hAnsi="Arial" w:cs="Arial"/>
          <w:color w:val="000000"/>
          <w:sz w:val="22"/>
          <w:szCs w:val="22"/>
        </w:rPr>
      </w:pPr>
      <w:r w:rsidRPr="00FF6BCB">
        <w:rPr>
          <w:rFonts w:ascii="Arial" w:hAnsi="Arial" w:cs="Arial"/>
          <w:color w:val="000000"/>
          <w:sz w:val="22"/>
          <w:szCs w:val="22"/>
        </w:rPr>
        <w:t>helpdesk</w:t>
      </w:r>
      <w:r w:rsidR="009333F3" w:rsidRPr="00FF6BCB">
        <w:rPr>
          <w:rFonts w:ascii="Arial" w:hAnsi="Arial" w:cs="Arial"/>
          <w:color w:val="000000"/>
          <w:sz w:val="22"/>
          <w:szCs w:val="22"/>
        </w:rPr>
        <w:t xml:space="preserve"> tel.  ……………………………  email:</w:t>
      </w:r>
    </w:p>
    <w:p w14:paraId="27821CBD" w14:textId="77777777" w:rsidR="006309DC" w:rsidRPr="00927B03" w:rsidRDefault="006309DC" w:rsidP="00E80CE9">
      <w:pPr>
        <w:numPr>
          <w:ilvl w:val="0"/>
          <w:numId w:val="18"/>
        </w:numPr>
        <w:tabs>
          <w:tab w:val="left" w:pos="720"/>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ze strony Udzielającego zamówienia:</w:t>
      </w:r>
    </w:p>
    <w:p w14:paraId="4595349C" w14:textId="6F159E59" w:rsidR="006309DC" w:rsidRDefault="006309DC" w:rsidP="00E80CE9">
      <w:pPr>
        <w:numPr>
          <w:ilvl w:val="0"/>
          <w:numId w:val="5"/>
        </w:numPr>
        <w:tabs>
          <w:tab w:val="left" w:pos="1068"/>
        </w:tabs>
        <w:spacing w:line="360" w:lineRule="auto"/>
        <w:ind w:hanging="357"/>
        <w:jc w:val="both"/>
        <w:rPr>
          <w:rFonts w:ascii="Arial" w:hAnsi="Arial" w:cs="Arial"/>
          <w:color w:val="000000"/>
          <w:sz w:val="22"/>
          <w:szCs w:val="22"/>
        </w:rPr>
      </w:pPr>
      <w:r w:rsidRPr="00927B03">
        <w:rPr>
          <w:rFonts w:ascii="Arial" w:hAnsi="Arial" w:cs="Arial"/>
          <w:color w:val="000000"/>
          <w:sz w:val="22"/>
          <w:szCs w:val="22"/>
        </w:rPr>
        <w:t xml:space="preserve">strona medyczna: </w:t>
      </w:r>
      <w:r w:rsidR="008C432A" w:rsidRPr="008C432A">
        <w:rPr>
          <w:rFonts w:ascii="Arial" w:hAnsi="Arial" w:cs="Arial"/>
          <w:b/>
          <w:color w:val="000000"/>
          <w:sz w:val="22"/>
          <w:szCs w:val="22"/>
        </w:rPr>
        <w:t>d</w:t>
      </w:r>
      <w:r w:rsidRPr="00D86180">
        <w:rPr>
          <w:rFonts w:ascii="Arial" w:hAnsi="Arial" w:cs="Arial"/>
          <w:b/>
          <w:bCs/>
          <w:color w:val="000000"/>
          <w:sz w:val="22"/>
          <w:szCs w:val="22"/>
        </w:rPr>
        <w:t>yrektor ds. medycznych</w:t>
      </w:r>
      <w:r>
        <w:rPr>
          <w:rFonts w:ascii="Arial" w:hAnsi="Arial" w:cs="Arial"/>
          <w:b/>
          <w:bCs/>
          <w:color w:val="000000"/>
          <w:sz w:val="22"/>
          <w:szCs w:val="22"/>
        </w:rPr>
        <w:t xml:space="preserve"> – </w:t>
      </w:r>
      <w:r w:rsidR="00544780">
        <w:rPr>
          <w:rFonts w:ascii="Arial" w:hAnsi="Arial" w:cs="Arial"/>
          <w:b/>
          <w:bCs/>
          <w:color w:val="000000"/>
          <w:sz w:val="22"/>
          <w:szCs w:val="22"/>
        </w:rPr>
        <w:t xml:space="preserve"> </w:t>
      </w:r>
      <w:r w:rsidR="00327AC8">
        <w:rPr>
          <w:rFonts w:ascii="Arial" w:hAnsi="Arial" w:cs="Arial"/>
          <w:b/>
          <w:bCs/>
          <w:color w:val="000000"/>
          <w:sz w:val="22"/>
          <w:szCs w:val="22"/>
        </w:rPr>
        <w:t xml:space="preserve">Magdalena Repczyńska-Podolak </w:t>
      </w:r>
    </w:p>
    <w:p w14:paraId="0810161F" w14:textId="498D5D2B" w:rsidR="006309DC" w:rsidRPr="00F80E02" w:rsidRDefault="008C432A" w:rsidP="008C432A">
      <w:pPr>
        <w:spacing w:line="360" w:lineRule="auto"/>
        <w:ind w:left="993"/>
        <w:jc w:val="both"/>
        <w:rPr>
          <w:rFonts w:ascii="Arial" w:hAnsi="Arial" w:cs="Arial"/>
          <w:b/>
          <w:color w:val="000000"/>
          <w:sz w:val="22"/>
          <w:szCs w:val="22"/>
        </w:rPr>
      </w:pPr>
      <w:r w:rsidRPr="00F80E02">
        <w:rPr>
          <w:rFonts w:ascii="Arial" w:hAnsi="Arial" w:cs="Arial"/>
          <w:b/>
          <w:color w:val="000000"/>
          <w:sz w:val="22"/>
          <w:szCs w:val="22"/>
        </w:rPr>
        <w:t>t</w:t>
      </w:r>
      <w:r w:rsidR="006309DC" w:rsidRPr="00F80E02">
        <w:rPr>
          <w:rFonts w:ascii="Arial" w:hAnsi="Arial" w:cs="Arial"/>
          <w:b/>
          <w:color w:val="000000"/>
          <w:sz w:val="22"/>
          <w:szCs w:val="22"/>
        </w:rPr>
        <w:t>el</w:t>
      </w:r>
      <w:r w:rsidR="00544780">
        <w:rPr>
          <w:rFonts w:ascii="Arial" w:hAnsi="Arial" w:cs="Arial"/>
          <w:b/>
          <w:color w:val="000000"/>
          <w:sz w:val="22"/>
          <w:szCs w:val="22"/>
        </w:rPr>
        <w:t xml:space="preserve"> </w:t>
      </w:r>
      <w:r w:rsidR="00327AC8">
        <w:rPr>
          <w:rFonts w:ascii="Arial" w:hAnsi="Arial" w:cs="Arial"/>
          <w:b/>
          <w:color w:val="000000"/>
          <w:sz w:val="22"/>
          <w:szCs w:val="22"/>
        </w:rPr>
        <w:t>509 414 979</w:t>
      </w:r>
      <w:r w:rsidR="00FF3CF5" w:rsidRPr="00F80E02">
        <w:rPr>
          <w:rFonts w:ascii="Arial" w:hAnsi="Arial" w:cs="Arial"/>
          <w:b/>
          <w:color w:val="000000"/>
          <w:sz w:val="22"/>
          <w:szCs w:val="22"/>
        </w:rPr>
        <w:t xml:space="preserve"> </w:t>
      </w:r>
      <w:r w:rsidR="00FF3CF5" w:rsidRPr="00F80E02">
        <w:rPr>
          <w:rFonts w:ascii="Arial" w:hAnsi="Arial" w:cs="Arial"/>
          <w:color w:val="000000"/>
          <w:sz w:val="22"/>
          <w:szCs w:val="22"/>
        </w:rPr>
        <w:t>email:</w:t>
      </w:r>
      <w:r w:rsidR="00327AC8">
        <w:rPr>
          <w:rFonts w:ascii="Arial" w:hAnsi="Arial" w:cs="Arial"/>
          <w:b/>
          <w:color w:val="000000"/>
          <w:sz w:val="22"/>
          <w:szCs w:val="22"/>
        </w:rPr>
        <w:t xml:space="preserve"> </w:t>
      </w:r>
      <w:r w:rsidR="00327AC8" w:rsidRPr="00327AC8">
        <w:rPr>
          <w:rFonts w:ascii="Arial" w:hAnsi="Arial" w:cs="Arial"/>
          <w:b/>
          <w:color w:val="000000"/>
          <w:sz w:val="22"/>
          <w:szCs w:val="22"/>
        </w:rPr>
        <w:t>m.repczynska@szpital.szczecinek.pl</w:t>
      </w:r>
    </w:p>
    <w:p w14:paraId="6C2D67BE" w14:textId="77777777" w:rsidR="006309DC" w:rsidRPr="00FF3CF5" w:rsidRDefault="006309DC" w:rsidP="00787839">
      <w:pPr>
        <w:numPr>
          <w:ilvl w:val="0"/>
          <w:numId w:val="5"/>
        </w:numPr>
        <w:tabs>
          <w:tab w:val="left" w:pos="1068"/>
        </w:tabs>
        <w:spacing w:line="360" w:lineRule="auto"/>
        <w:ind w:hanging="357"/>
        <w:jc w:val="both"/>
        <w:rPr>
          <w:rFonts w:ascii="Arial" w:hAnsi="Arial" w:cs="Arial"/>
          <w:i/>
          <w:iCs/>
          <w:color w:val="000000"/>
          <w:sz w:val="22"/>
          <w:szCs w:val="22"/>
        </w:rPr>
      </w:pPr>
      <w:r w:rsidRPr="00927B03">
        <w:rPr>
          <w:rFonts w:ascii="Arial" w:hAnsi="Arial" w:cs="Arial"/>
          <w:color w:val="000000"/>
          <w:sz w:val="22"/>
          <w:szCs w:val="22"/>
        </w:rPr>
        <w:t>strona informatyczna:</w:t>
      </w:r>
      <w:r w:rsidR="008C432A">
        <w:rPr>
          <w:rFonts w:ascii="Arial" w:hAnsi="Arial" w:cs="Arial"/>
          <w:color w:val="000000"/>
          <w:sz w:val="22"/>
          <w:szCs w:val="22"/>
        </w:rPr>
        <w:t xml:space="preserve"> </w:t>
      </w:r>
      <w:r w:rsidRPr="00D86180">
        <w:rPr>
          <w:rFonts w:ascii="Arial" w:hAnsi="Arial" w:cs="Arial"/>
          <w:b/>
          <w:bCs/>
          <w:color w:val="000000"/>
          <w:sz w:val="22"/>
          <w:szCs w:val="22"/>
        </w:rPr>
        <w:t>Konrad Mołczun</w:t>
      </w:r>
      <w:r w:rsidR="008C432A">
        <w:rPr>
          <w:rFonts w:ascii="Arial" w:hAnsi="Arial" w:cs="Arial"/>
          <w:b/>
          <w:bCs/>
          <w:color w:val="000000"/>
          <w:sz w:val="22"/>
          <w:szCs w:val="22"/>
        </w:rPr>
        <w:t xml:space="preserve"> </w:t>
      </w:r>
      <w:r w:rsidR="008C432A" w:rsidRPr="009333F3">
        <w:rPr>
          <w:rFonts w:ascii="Arial" w:hAnsi="Arial" w:cs="Arial"/>
          <w:b/>
          <w:bCs/>
          <w:color w:val="000000"/>
          <w:sz w:val="22"/>
          <w:szCs w:val="22"/>
        </w:rPr>
        <w:t>t</w:t>
      </w:r>
      <w:r w:rsidRPr="009333F3">
        <w:rPr>
          <w:rFonts w:ascii="Arial" w:hAnsi="Arial" w:cs="Arial"/>
          <w:b/>
          <w:color w:val="000000"/>
          <w:sz w:val="22"/>
          <w:szCs w:val="22"/>
        </w:rPr>
        <w:t>el.693 575</w:t>
      </w:r>
      <w:r w:rsidR="008C432A" w:rsidRPr="009333F3">
        <w:rPr>
          <w:rFonts w:ascii="Arial" w:hAnsi="Arial" w:cs="Arial"/>
          <w:b/>
          <w:color w:val="000000"/>
          <w:sz w:val="22"/>
          <w:szCs w:val="22"/>
        </w:rPr>
        <w:t> </w:t>
      </w:r>
      <w:r w:rsidRPr="009333F3">
        <w:rPr>
          <w:rFonts w:ascii="Arial" w:hAnsi="Arial" w:cs="Arial"/>
          <w:b/>
          <w:color w:val="000000"/>
          <w:sz w:val="22"/>
          <w:szCs w:val="22"/>
        </w:rPr>
        <w:t>927</w:t>
      </w:r>
      <w:r w:rsidR="008C432A">
        <w:rPr>
          <w:rFonts w:ascii="Arial" w:hAnsi="Arial" w:cs="Arial"/>
          <w:color w:val="000000"/>
          <w:sz w:val="22"/>
          <w:szCs w:val="22"/>
        </w:rPr>
        <w:t xml:space="preserve"> </w:t>
      </w:r>
      <w:r w:rsidR="009333F3">
        <w:rPr>
          <w:rFonts w:ascii="Arial" w:hAnsi="Arial" w:cs="Arial"/>
          <w:color w:val="000000"/>
          <w:sz w:val="22"/>
          <w:szCs w:val="22"/>
        </w:rPr>
        <w:t>email:</w:t>
      </w:r>
      <w:r w:rsidR="00FF3CF5" w:rsidRPr="00FF3CF5">
        <w:rPr>
          <w:rFonts w:ascii="Arial" w:hAnsi="Arial" w:cs="Arial"/>
          <w:b/>
          <w:color w:val="000000"/>
          <w:sz w:val="22"/>
          <w:szCs w:val="22"/>
        </w:rPr>
        <w:t>k.molczun@szpital.szczecinek.pl</w:t>
      </w:r>
    </w:p>
    <w:p w14:paraId="24F1E4FA" w14:textId="77777777" w:rsidR="00FF3CF5" w:rsidRPr="00787839" w:rsidRDefault="00FF3CF5" w:rsidP="00787839">
      <w:pPr>
        <w:numPr>
          <w:ilvl w:val="0"/>
          <w:numId w:val="5"/>
        </w:numPr>
        <w:tabs>
          <w:tab w:val="left" w:pos="1068"/>
        </w:tabs>
        <w:spacing w:line="360" w:lineRule="auto"/>
        <w:ind w:hanging="357"/>
        <w:jc w:val="both"/>
        <w:rPr>
          <w:rFonts w:ascii="Arial" w:hAnsi="Arial" w:cs="Arial"/>
          <w:i/>
          <w:iCs/>
          <w:color w:val="000000"/>
          <w:sz w:val="22"/>
          <w:szCs w:val="22"/>
        </w:rPr>
      </w:pPr>
      <w:r>
        <w:rPr>
          <w:rFonts w:ascii="Arial" w:hAnsi="Arial" w:cs="Arial"/>
          <w:color w:val="000000"/>
          <w:sz w:val="22"/>
          <w:szCs w:val="22"/>
        </w:rPr>
        <w:t>strona</w:t>
      </w:r>
      <w:r w:rsidR="008C432A">
        <w:rPr>
          <w:rFonts w:ascii="Arial" w:hAnsi="Arial" w:cs="Arial"/>
          <w:color w:val="000000"/>
          <w:sz w:val="22"/>
          <w:szCs w:val="22"/>
        </w:rPr>
        <w:t xml:space="preserve"> </w:t>
      </w:r>
      <w:r>
        <w:rPr>
          <w:rFonts w:ascii="Arial" w:hAnsi="Arial" w:cs="Arial"/>
          <w:color w:val="000000"/>
          <w:sz w:val="22"/>
          <w:szCs w:val="22"/>
        </w:rPr>
        <w:t>administracyjna/rtg/</w:t>
      </w:r>
      <w:r w:rsidRPr="00C62ED2">
        <w:rPr>
          <w:rFonts w:ascii="Arial" w:hAnsi="Arial" w:cs="Arial"/>
          <w:color w:val="000000"/>
          <w:sz w:val="22"/>
          <w:szCs w:val="22"/>
        </w:rPr>
        <w:t>tk:</w:t>
      </w:r>
      <w:r w:rsidR="008C432A" w:rsidRPr="00C62ED2">
        <w:rPr>
          <w:rFonts w:ascii="Arial" w:hAnsi="Arial" w:cs="Arial"/>
          <w:color w:val="000000"/>
          <w:sz w:val="22"/>
          <w:szCs w:val="22"/>
        </w:rPr>
        <w:t xml:space="preserve"> </w:t>
      </w:r>
      <w:r w:rsidRPr="00C62ED2">
        <w:rPr>
          <w:rFonts w:ascii="Arial" w:hAnsi="Arial" w:cs="Arial"/>
          <w:b/>
          <w:color w:val="000000"/>
          <w:sz w:val="22"/>
          <w:szCs w:val="22"/>
        </w:rPr>
        <w:t>Leszek</w:t>
      </w:r>
      <w:r w:rsidR="008C432A" w:rsidRPr="00C62ED2">
        <w:rPr>
          <w:rFonts w:ascii="Arial" w:hAnsi="Arial" w:cs="Arial"/>
          <w:b/>
          <w:color w:val="000000"/>
          <w:sz w:val="22"/>
          <w:szCs w:val="22"/>
        </w:rPr>
        <w:t xml:space="preserve"> </w:t>
      </w:r>
      <w:r w:rsidRPr="00C62ED2">
        <w:rPr>
          <w:rFonts w:ascii="Arial" w:hAnsi="Arial" w:cs="Arial"/>
          <w:b/>
          <w:color w:val="000000"/>
          <w:sz w:val="22"/>
          <w:szCs w:val="22"/>
        </w:rPr>
        <w:t>Nowak</w:t>
      </w:r>
      <w:r w:rsidR="00F80E02" w:rsidRPr="00C62ED2">
        <w:rPr>
          <w:rFonts w:ascii="Arial" w:hAnsi="Arial" w:cs="Arial"/>
          <w:b/>
          <w:color w:val="000000"/>
          <w:sz w:val="22"/>
          <w:szCs w:val="22"/>
        </w:rPr>
        <w:t xml:space="preserve"> tel.</w:t>
      </w:r>
      <w:r w:rsidRPr="00C62ED2">
        <w:rPr>
          <w:rFonts w:ascii="Arial" w:hAnsi="Arial" w:cs="Arial"/>
          <w:b/>
          <w:color w:val="000000"/>
          <w:sz w:val="22"/>
          <w:szCs w:val="22"/>
        </w:rPr>
        <w:t xml:space="preserve">500 039 293 </w:t>
      </w:r>
      <w:r w:rsidR="009333F3" w:rsidRPr="00C62ED2">
        <w:rPr>
          <w:rFonts w:ascii="Arial" w:hAnsi="Arial" w:cs="Arial"/>
          <w:color w:val="000000"/>
          <w:sz w:val="22"/>
          <w:szCs w:val="22"/>
        </w:rPr>
        <w:t>email:</w:t>
      </w:r>
      <w:r w:rsidRPr="00C62ED2">
        <w:rPr>
          <w:rFonts w:ascii="Arial" w:hAnsi="Arial" w:cs="Arial"/>
          <w:b/>
          <w:color w:val="000000"/>
          <w:sz w:val="22"/>
          <w:szCs w:val="22"/>
        </w:rPr>
        <w:t>l.nowak@szpital.szczecinek.pl</w:t>
      </w:r>
    </w:p>
    <w:p w14:paraId="6EEA1585" w14:textId="77777777" w:rsidR="006309DC" w:rsidRDefault="006309DC">
      <w:pPr>
        <w:jc w:val="center"/>
        <w:rPr>
          <w:rFonts w:ascii="Arial" w:hAnsi="Arial" w:cs="Arial"/>
          <w:b/>
          <w:bCs/>
          <w:color w:val="000000"/>
          <w:sz w:val="24"/>
          <w:szCs w:val="24"/>
        </w:rPr>
      </w:pPr>
    </w:p>
    <w:p w14:paraId="25489331" w14:textId="77777777" w:rsidR="006309DC" w:rsidRPr="00927B03" w:rsidRDefault="006309DC">
      <w:pPr>
        <w:jc w:val="center"/>
        <w:rPr>
          <w:rFonts w:ascii="Arial" w:hAnsi="Arial" w:cs="Arial"/>
          <w:b/>
          <w:bCs/>
          <w:color w:val="000000"/>
          <w:sz w:val="24"/>
          <w:szCs w:val="24"/>
        </w:rPr>
      </w:pPr>
      <w:r w:rsidRPr="00927B03">
        <w:rPr>
          <w:rFonts w:ascii="Arial" w:hAnsi="Arial" w:cs="Arial"/>
          <w:b/>
          <w:bCs/>
          <w:color w:val="000000"/>
          <w:sz w:val="24"/>
          <w:szCs w:val="24"/>
        </w:rPr>
        <w:t>§ 12</w:t>
      </w:r>
    </w:p>
    <w:p w14:paraId="6C438CA6" w14:textId="77777777" w:rsidR="006309DC" w:rsidRPr="00927B03" w:rsidRDefault="006309DC">
      <w:pPr>
        <w:rPr>
          <w:rFonts w:ascii="Arial" w:hAnsi="Arial" w:cs="Arial"/>
          <w:color w:val="000000"/>
          <w:sz w:val="22"/>
          <w:szCs w:val="22"/>
        </w:rPr>
      </w:pPr>
    </w:p>
    <w:p w14:paraId="7677B1F0" w14:textId="77777777" w:rsidR="006309DC" w:rsidRPr="00927B03" w:rsidRDefault="006309DC" w:rsidP="008C432A">
      <w:pPr>
        <w:tabs>
          <w:tab w:val="left" w:pos="284"/>
        </w:tabs>
        <w:jc w:val="both"/>
        <w:rPr>
          <w:rFonts w:ascii="Arial" w:hAnsi="Arial" w:cs="Arial"/>
          <w:color w:val="000000"/>
          <w:sz w:val="22"/>
          <w:szCs w:val="22"/>
        </w:rPr>
      </w:pPr>
      <w:r w:rsidRPr="00927B03">
        <w:rPr>
          <w:rFonts w:ascii="Arial" w:hAnsi="Arial" w:cs="Arial"/>
          <w:color w:val="000000"/>
          <w:sz w:val="22"/>
          <w:szCs w:val="22"/>
        </w:rPr>
        <w:t>Przyjmujący zamówienie oświadcza, że posiada polisę ubezpieczeniową od odpowiedzialności cywilnej zgodnie z ustawą o działalności leczniczej oraz zobowiązuje się do kontynuowania ubezpieczenia w trakcie trwania niniejszej umowy i przedstawiania Udzielającemu zamówienia aktualnego dowodu ubezpieczenia w dniu zawarcia umowy.</w:t>
      </w:r>
    </w:p>
    <w:p w14:paraId="68F24B48" w14:textId="77777777" w:rsidR="006309DC" w:rsidRPr="00927B03" w:rsidRDefault="006309DC" w:rsidP="007C480E">
      <w:pPr>
        <w:numPr>
          <w:ilvl w:val="0"/>
          <w:numId w:val="9"/>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Przyjmujący zamówienie oświadcza, że dokona rejestracji na portalu Zachodniopomorskiego Oddziału Narodowego Funduszu Zdrowia.</w:t>
      </w:r>
    </w:p>
    <w:p w14:paraId="323EF62E" w14:textId="77777777" w:rsidR="006309DC" w:rsidRPr="00927B03" w:rsidRDefault="006309DC" w:rsidP="007C480E">
      <w:pPr>
        <w:numPr>
          <w:ilvl w:val="0"/>
          <w:numId w:val="9"/>
        </w:numPr>
        <w:tabs>
          <w:tab w:val="clear" w:pos="360"/>
          <w:tab w:val="left" w:pos="284"/>
        </w:tabs>
        <w:ind w:left="284" w:hanging="284"/>
        <w:jc w:val="both"/>
        <w:rPr>
          <w:rFonts w:ascii="Arial" w:hAnsi="Arial" w:cs="Arial"/>
          <w:color w:val="000000"/>
          <w:sz w:val="22"/>
          <w:szCs w:val="22"/>
        </w:rPr>
      </w:pPr>
      <w:r w:rsidRPr="00927B03">
        <w:rPr>
          <w:rFonts w:ascii="Arial" w:hAnsi="Arial" w:cs="Arial"/>
          <w:color w:val="000000"/>
          <w:sz w:val="22"/>
          <w:szCs w:val="22"/>
        </w:rPr>
        <w:t xml:space="preserve">Przyjmujący zamówienie wyraża gotowość poddania się kontroli przez Zachodniopomorski Oddział Wojewódzki Narodowego funduszu Zdrowia w zakresie </w:t>
      </w:r>
      <w:r w:rsidRPr="00927B03">
        <w:rPr>
          <w:rFonts w:ascii="Arial" w:hAnsi="Arial" w:cs="Arial"/>
          <w:color w:val="000000"/>
          <w:sz w:val="22"/>
          <w:szCs w:val="22"/>
        </w:rPr>
        <w:lastRenderedPageBreak/>
        <w:t>wykonywania umowy wobec pacjentów Szpitala, których diagnostyka i leczenie objęte są refundacją ze strony NFZ.</w:t>
      </w:r>
    </w:p>
    <w:p w14:paraId="34770134" w14:textId="77777777" w:rsidR="006309DC" w:rsidRPr="00927B03" w:rsidRDefault="006309DC" w:rsidP="007C480E">
      <w:pPr>
        <w:numPr>
          <w:ilvl w:val="0"/>
          <w:numId w:val="9"/>
        </w:numPr>
        <w:tabs>
          <w:tab w:val="clear" w:pos="360"/>
        </w:tabs>
        <w:ind w:left="284" w:hanging="284"/>
        <w:rPr>
          <w:rFonts w:ascii="Arial" w:hAnsi="Arial" w:cs="Arial"/>
          <w:color w:val="000000"/>
          <w:sz w:val="22"/>
          <w:szCs w:val="22"/>
        </w:rPr>
      </w:pPr>
      <w:r w:rsidRPr="00927B03">
        <w:rPr>
          <w:rFonts w:ascii="Arial" w:hAnsi="Arial" w:cs="Arial"/>
          <w:color w:val="000000"/>
          <w:sz w:val="22"/>
          <w:szCs w:val="22"/>
        </w:rPr>
        <w:t>Przyjmujący zamówienie zobowiązany jest  poddać się kontroli Udzielającego zamówienia ,w tym również kontroli przeprowadzonej przez osoby upoważnione przez Udzielającego zamówienia oraz innych upoważnionych organów i podmiotów.</w:t>
      </w:r>
    </w:p>
    <w:p w14:paraId="5475EE19" w14:textId="77777777" w:rsidR="006309DC" w:rsidRPr="00927B03" w:rsidRDefault="006309DC" w:rsidP="007C480E">
      <w:pPr>
        <w:numPr>
          <w:ilvl w:val="0"/>
          <w:numId w:val="9"/>
        </w:numPr>
        <w:tabs>
          <w:tab w:val="clear" w:pos="360"/>
          <w:tab w:val="left" w:pos="284"/>
        </w:tabs>
        <w:ind w:left="284" w:hanging="284"/>
        <w:rPr>
          <w:rFonts w:ascii="Arial" w:hAnsi="Arial" w:cs="Arial"/>
          <w:color w:val="000000"/>
          <w:sz w:val="22"/>
          <w:szCs w:val="22"/>
        </w:rPr>
      </w:pPr>
      <w:r w:rsidRPr="00927B03">
        <w:rPr>
          <w:rFonts w:ascii="Arial" w:hAnsi="Arial" w:cs="Arial"/>
          <w:color w:val="000000"/>
          <w:sz w:val="22"/>
          <w:szCs w:val="22"/>
        </w:rPr>
        <w:t>Kontrola obejmuje wykonywanie umowy , a w szczególności :</w:t>
      </w:r>
    </w:p>
    <w:p w14:paraId="4B3C167D"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a) w zakresie oceny merytorycznej udzielanych świadczeń zdrowotnych ,</w:t>
      </w:r>
    </w:p>
    <w:p w14:paraId="5B379858"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b) sposobu udzielania świadczeń zdrowotnych ,</w:t>
      </w:r>
    </w:p>
    <w:p w14:paraId="7EDC4720"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c) liczby i rodzaju świadczeń zdrowotnych,</w:t>
      </w:r>
    </w:p>
    <w:p w14:paraId="63A18AB0"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d) prowadzenia wymaganej dokumentacji medycznej ,</w:t>
      </w:r>
    </w:p>
    <w:p w14:paraId="475269B7"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 xml:space="preserve">e) prowadzenia wymaganej sprawozdawczości , </w:t>
      </w:r>
    </w:p>
    <w:p w14:paraId="3FAE5AE9"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f) terminowej realizacji zaleceń pokontrolnych ,</w:t>
      </w:r>
    </w:p>
    <w:p w14:paraId="1EE276C9" w14:textId="77777777" w:rsidR="006309DC" w:rsidRPr="00927B03" w:rsidRDefault="006309DC" w:rsidP="00F41F41">
      <w:pPr>
        <w:ind w:left="720"/>
        <w:rPr>
          <w:rFonts w:ascii="Arial" w:hAnsi="Arial" w:cs="Arial"/>
          <w:color w:val="000000"/>
          <w:sz w:val="22"/>
          <w:szCs w:val="22"/>
        </w:rPr>
      </w:pPr>
      <w:r w:rsidRPr="00927B03">
        <w:rPr>
          <w:rFonts w:ascii="Arial" w:hAnsi="Arial" w:cs="Arial"/>
          <w:color w:val="000000"/>
          <w:sz w:val="22"/>
          <w:szCs w:val="22"/>
        </w:rPr>
        <w:t>g) standardów udzielania świadczeń zdrowotnych.</w:t>
      </w:r>
    </w:p>
    <w:p w14:paraId="70F3C433" w14:textId="77777777" w:rsidR="006309DC" w:rsidRPr="00927B03" w:rsidRDefault="006309DC" w:rsidP="00EA0C52">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Strony mogą zmienić umowę pod warunkiem, że zmiana nie będzie niekorzystna </w:t>
      </w:r>
      <w:r w:rsidRPr="00927B03">
        <w:rPr>
          <w:rFonts w:ascii="Arial" w:hAnsi="Arial" w:cs="Arial"/>
          <w:color w:val="000000"/>
          <w:sz w:val="22"/>
          <w:szCs w:val="22"/>
        </w:rPr>
        <w:br/>
        <w:t xml:space="preserve">dla Udzielającego zamówienia oraz, że nie spowoduje zmiany treści oferty, chyba </w:t>
      </w:r>
      <w:r w:rsidRPr="00927B03">
        <w:rPr>
          <w:rFonts w:ascii="Arial" w:hAnsi="Arial" w:cs="Arial"/>
          <w:color w:val="000000"/>
          <w:sz w:val="22"/>
          <w:szCs w:val="22"/>
        </w:rPr>
        <w:br/>
        <w:t>że konieczność wprowadzenia zmian wyniknie z okoliczności, których nie można było przewidzieć w chwili zawarcia umowy. Wszelkie zmiany lub uzupełnienia niniejszej umowy i załączników wymagają formy pisemnej pod rygorem nieważności.</w:t>
      </w:r>
    </w:p>
    <w:p w14:paraId="52BAC7CC"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Strony deklarują polubowne rozstrzyganie sporów wynikłych na tle realizacji niniejszej umowy, a w przypadku braku osiągnięcia porozumienia, spory rozstrzygał będzie sąd powszechny właściwy według siedziby Udzielającego zamówienia.</w:t>
      </w:r>
    </w:p>
    <w:p w14:paraId="628FACE8"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Do wszystkich kwestii nieuregulowanych w niniejszej umowie znajdują zastosowanie przepisy kodeksu cywilnego oraz wszelkie pozostałe przepisy regulujące zasady wykonywania świadczeń zdrowotnych.</w:t>
      </w:r>
    </w:p>
    <w:p w14:paraId="3CE92B48" w14:textId="77777777" w:rsidR="006309DC" w:rsidRPr="00927B03" w:rsidRDefault="006309DC">
      <w:pPr>
        <w:numPr>
          <w:ilvl w:val="0"/>
          <w:numId w:val="9"/>
        </w:numPr>
        <w:tabs>
          <w:tab w:val="left" w:pos="360"/>
        </w:tabs>
        <w:jc w:val="both"/>
        <w:rPr>
          <w:rFonts w:ascii="Arial" w:hAnsi="Arial" w:cs="Arial"/>
          <w:color w:val="000000"/>
          <w:sz w:val="22"/>
          <w:szCs w:val="22"/>
        </w:rPr>
      </w:pPr>
      <w:r w:rsidRPr="00927B03">
        <w:rPr>
          <w:rFonts w:ascii="Arial" w:hAnsi="Arial" w:cs="Arial"/>
          <w:color w:val="000000"/>
          <w:sz w:val="22"/>
          <w:szCs w:val="22"/>
        </w:rPr>
        <w:t xml:space="preserve">Niniejsza umowa została sporządzona w dwóch jednobrzmiących egzemplarzach, </w:t>
      </w:r>
      <w:r w:rsidRPr="00927B03">
        <w:rPr>
          <w:rFonts w:ascii="Arial" w:hAnsi="Arial" w:cs="Arial"/>
          <w:color w:val="000000"/>
          <w:sz w:val="22"/>
          <w:szCs w:val="22"/>
        </w:rPr>
        <w:br/>
        <w:t>po jednej dla każdej ze stron.</w:t>
      </w:r>
    </w:p>
    <w:p w14:paraId="582E2B51" w14:textId="77777777" w:rsidR="006309DC" w:rsidRPr="00927B03" w:rsidRDefault="006309DC">
      <w:pPr>
        <w:rPr>
          <w:rFonts w:ascii="Arial" w:hAnsi="Arial" w:cs="Arial"/>
          <w:color w:val="000000"/>
          <w:sz w:val="22"/>
          <w:szCs w:val="22"/>
        </w:rPr>
      </w:pPr>
    </w:p>
    <w:p w14:paraId="7E40AB2C" w14:textId="77777777" w:rsidR="006309DC" w:rsidRPr="00927B03" w:rsidRDefault="006309DC">
      <w:pPr>
        <w:rPr>
          <w:rFonts w:ascii="Arial" w:hAnsi="Arial" w:cs="Arial"/>
          <w:color w:val="000000"/>
          <w:sz w:val="22"/>
          <w:szCs w:val="22"/>
        </w:rPr>
      </w:pPr>
    </w:p>
    <w:p w14:paraId="11F3B4A4" w14:textId="77777777" w:rsidR="006309DC" w:rsidRPr="00927B03" w:rsidRDefault="006309DC">
      <w:pPr>
        <w:rPr>
          <w:rFonts w:ascii="Arial" w:hAnsi="Arial" w:cs="Arial"/>
          <w:color w:val="000000"/>
          <w:sz w:val="22"/>
          <w:szCs w:val="22"/>
        </w:rPr>
      </w:pPr>
    </w:p>
    <w:p w14:paraId="4D65C295" w14:textId="77777777" w:rsidR="006309DC" w:rsidRPr="00927B03" w:rsidRDefault="006309DC">
      <w:pPr>
        <w:rPr>
          <w:rFonts w:ascii="Arial" w:hAnsi="Arial" w:cs="Arial"/>
          <w:color w:val="000000"/>
          <w:sz w:val="22"/>
          <w:szCs w:val="22"/>
        </w:rPr>
      </w:pPr>
      <w:r w:rsidRPr="00927B03">
        <w:rPr>
          <w:rFonts w:ascii="Arial" w:hAnsi="Arial" w:cs="Arial"/>
          <w:color w:val="000000"/>
          <w:sz w:val="22"/>
          <w:szCs w:val="22"/>
        </w:rPr>
        <w:t>..............</w:t>
      </w:r>
      <w:r w:rsidR="00831DA2">
        <w:rPr>
          <w:rFonts w:ascii="Arial" w:hAnsi="Arial" w:cs="Arial"/>
          <w:color w:val="000000"/>
          <w:sz w:val="22"/>
          <w:szCs w:val="22"/>
        </w:rPr>
        <w:t>..........................</w:t>
      </w:r>
      <w:r w:rsidR="00831DA2">
        <w:rPr>
          <w:rFonts w:ascii="Arial" w:hAnsi="Arial" w:cs="Arial"/>
          <w:color w:val="000000"/>
          <w:sz w:val="22"/>
          <w:szCs w:val="22"/>
        </w:rPr>
        <w:tab/>
      </w:r>
      <w:r w:rsidR="00831DA2">
        <w:rPr>
          <w:rFonts w:ascii="Arial" w:hAnsi="Arial" w:cs="Arial"/>
          <w:color w:val="000000"/>
          <w:sz w:val="22"/>
          <w:szCs w:val="22"/>
        </w:rPr>
        <w:tab/>
      </w:r>
      <w:r w:rsidR="00831DA2">
        <w:rPr>
          <w:rFonts w:ascii="Arial" w:hAnsi="Arial" w:cs="Arial"/>
          <w:color w:val="000000"/>
          <w:sz w:val="22"/>
          <w:szCs w:val="22"/>
        </w:rPr>
        <w:tab/>
      </w:r>
      <w:r w:rsidR="00831DA2">
        <w:rPr>
          <w:rFonts w:ascii="Arial" w:hAnsi="Arial" w:cs="Arial"/>
          <w:color w:val="000000"/>
          <w:sz w:val="22"/>
          <w:szCs w:val="22"/>
        </w:rPr>
        <w:tab/>
        <w:t xml:space="preserve">     </w:t>
      </w:r>
      <w:r w:rsidRPr="00927B03">
        <w:rPr>
          <w:rFonts w:ascii="Arial" w:hAnsi="Arial" w:cs="Arial"/>
          <w:color w:val="000000"/>
          <w:sz w:val="22"/>
          <w:szCs w:val="22"/>
        </w:rPr>
        <w:t>...........................................</w:t>
      </w:r>
    </w:p>
    <w:p w14:paraId="53E6A126" w14:textId="77777777" w:rsidR="006309DC" w:rsidRPr="00927B03" w:rsidRDefault="006309DC">
      <w:pPr>
        <w:rPr>
          <w:rFonts w:ascii="Arial" w:hAnsi="Arial" w:cs="Arial"/>
          <w:color w:val="000000"/>
          <w:sz w:val="22"/>
          <w:szCs w:val="22"/>
        </w:rPr>
      </w:pPr>
      <w:r w:rsidRPr="00927B03">
        <w:rPr>
          <w:rFonts w:ascii="Arial" w:hAnsi="Arial" w:cs="Arial"/>
          <w:color w:val="000000"/>
          <w:sz w:val="22"/>
          <w:szCs w:val="22"/>
        </w:rPr>
        <w:t xml:space="preserve">    Udzielający zamówienie</w:t>
      </w:r>
      <w:r w:rsidRPr="00927B03">
        <w:rPr>
          <w:rFonts w:ascii="Arial" w:hAnsi="Arial" w:cs="Arial"/>
          <w:color w:val="000000"/>
          <w:sz w:val="22"/>
          <w:szCs w:val="22"/>
        </w:rPr>
        <w:tab/>
      </w:r>
      <w:r w:rsidRPr="00927B03">
        <w:rPr>
          <w:rFonts w:ascii="Arial" w:hAnsi="Arial" w:cs="Arial"/>
          <w:color w:val="000000"/>
          <w:sz w:val="22"/>
          <w:szCs w:val="22"/>
        </w:rPr>
        <w:tab/>
      </w:r>
      <w:r w:rsidRPr="00927B03">
        <w:rPr>
          <w:rFonts w:ascii="Arial" w:hAnsi="Arial" w:cs="Arial"/>
          <w:color w:val="000000"/>
          <w:sz w:val="22"/>
          <w:szCs w:val="22"/>
        </w:rPr>
        <w:tab/>
      </w:r>
      <w:r w:rsidRPr="00927B03">
        <w:rPr>
          <w:rFonts w:ascii="Arial" w:hAnsi="Arial" w:cs="Arial"/>
          <w:color w:val="000000"/>
          <w:sz w:val="22"/>
          <w:szCs w:val="22"/>
        </w:rPr>
        <w:tab/>
        <w:t xml:space="preserve">     Przyjmujący </w:t>
      </w:r>
      <w:r w:rsidR="00831DA2">
        <w:rPr>
          <w:rFonts w:ascii="Arial" w:hAnsi="Arial" w:cs="Arial"/>
          <w:color w:val="000000"/>
          <w:sz w:val="22"/>
          <w:szCs w:val="22"/>
        </w:rPr>
        <w:t>z</w:t>
      </w:r>
      <w:r w:rsidRPr="00927B03">
        <w:rPr>
          <w:rFonts w:ascii="Arial" w:hAnsi="Arial" w:cs="Arial"/>
          <w:color w:val="000000"/>
          <w:sz w:val="22"/>
          <w:szCs w:val="22"/>
        </w:rPr>
        <w:t>amówieni</w:t>
      </w:r>
      <w:r w:rsidR="00831DA2">
        <w:rPr>
          <w:rFonts w:ascii="Arial" w:hAnsi="Arial" w:cs="Arial"/>
          <w:color w:val="000000"/>
          <w:sz w:val="22"/>
          <w:szCs w:val="22"/>
        </w:rPr>
        <w:t>e</w:t>
      </w:r>
      <w:r w:rsidRPr="00927B03">
        <w:rPr>
          <w:rFonts w:ascii="Arial" w:hAnsi="Arial" w:cs="Arial"/>
          <w:color w:val="000000"/>
          <w:sz w:val="22"/>
          <w:szCs w:val="22"/>
        </w:rPr>
        <w:t xml:space="preserve"> </w:t>
      </w:r>
    </w:p>
    <w:p w14:paraId="51C11289" w14:textId="77777777" w:rsidR="006309DC" w:rsidRPr="00927B03" w:rsidRDefault="006309DC" w:rsidP="00ED32AF">
      <w:pPr>
        <w:jc w:val="right"/>
        <w:rPr>
          <w:rFonts w:ascii="Arial" w:hAnsi="Arial" w:cs="Arial"/>
          <w:i/>
          <w:iCs/>
          <w:color w:val="000000"/>
        </w:rPr>
      </w:pPr>
    </w:p>
    <w:p w14:paraId="76F0E28A" w14:textId="77777777" w:rsidR="006309DC" w:rsidRPr="00927B03" w:rsidRDefault="006309DC" w:rsidP="00ED32AF">
      <w:pPr>
        <w:jc w:val="right"/>
        <w:rPr>
          <w:rFonts w:ascii="Arial" w:hAnsi="Arial" w:cs="Arial"/>
          <w:i/>
          <w:iCs/>
          <w:color w:val="000000"/>
        </w:rPr>
      </w:pPr>
    </w:p>
    <w:p w14:paraId="122FC0FF" w14:textId="77777777" w:rsidR="006309DC" w:rsidRPr="00927B03" w:rsidRDefault="006309DC" w:rsidP="00ED32AF">
      <w:pPr>
        <w:jc w:val="right"/>
        <w:rPr>
          <w:rFonts w:ascii="Arial" w:hAnsi="Arial" w:cs="Arial"/>
          <w:i/>
          <w:iCs/>
          <w:color w:val="000000"/>
        </w:rPr>
      </w:pPr>
    </w:p>
    <w:p w14:paraId="4D0BA9AA" w14:textId="77777777" w:rsidR="006309DC" w:rsidRPr="00927B03" w:rsidRDefault="006309DC" w:rsidP="00ED32AF">
      <w:pPr>
        <w:jc w:val="right"/>
        <w:rPr>
          <w:rFonts w:ascii="Arial" w:hAnsi="Arial" w:cs="Arial"/>
          <w:i/>
          <w:iCs/>
          <w:color w:val="000000"/>
        </w:rPr>
      </w:pPr>
    </w:p>
    <w:p w14:paraId="5378ACFB" w14:textId="77777777" w:rsidR="006309DC" w:rsidRPr="00927B03" w:rsidRDefault="006309DC" w:rsidP="00ED32AF">
      <w:pPr>
        <w:jc w:val="right"/>
        <w:rPr>
          <w:rFonts w:ascii="Arial" w:hAnsi="Arial" w:cs="Arial"/>
          <w:i/>
          <w:iCs/>
          <w:color w:val="000000"/>
        </w:rPr>
      </w:pPr>
    </w:p>
    <w:p w14:paraId="57910B4C" w14:textId="77777777" w:rsidR="006309DC" w:rsidRPr="00927B03" w:rsidRDefault="006309DC" w:rsidP="00ED32AF">
      <w:pPr>
        <w:jc w:val="right"/>
        <w:rPr>
          <w:rFonts w:ascii="Arial" w:hAnsi="Arial" w:cs="Arial"/>
          <w:i/>
          <w:iCs/>
          <w:color w:val="000000"/>
        </w:rPr>
      </w:pPr>
    </w:p>
    <w:sectPr w:rsidR="006309DC" w:rsidRPr="00927B03" w:rsidSect="00D43779">
      <w:footnotePr>
        <w:pos w:val="beneathText"/>
      </w:footnotePr>
      <w:pgSz w:w="11905" w:h="16837"/>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pPr>
    </w:lvl>
    <w:lvl w:ilvl="1">
      <w:start w:val="1"/>
      <w:numFmt w:val="none"/>
      <w:pStyle w:val="Nagwek2"/>
      <w:suff w:val="nothing"/>
      <w:lvlText w:val=""/>
      <w:lvlJc w:val="left"/>
      <w:pPr>
        <w:tabs>
          <w:tab w:val="num" w:pos="0"/>
        </w:tabs>
      </w:pPr>
    </w:lvl>
    <w:lvl w:ilvl="2">
      <w:start w:val="1"/>
      <w:numFmt w:val="none"/>
      <w:pStyle w:val="Nagwek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59C8B478"/>
    <w:name w:val="WW8Num5"/>
    <w:lvl w:ilvl="0">
      <w:start w:val="1"/>
      <w:numFmt w:val="decimal"/>
      <w:lvlText w:val="%1."/>
      <w:lvlJc w:val="left"/>
      <w:pPr>
        <w:tabs>
          <w:tab w:val="num" w:pos="643"/>
        </w:tabs>
        <w:ind w:left="643" w:hanging="360"/>
      </w:pPr>
      <w:rPr>
        <w:color w:val="000000" w:themeColor="text1"/>
      </w:rPr>
    </w:lvl>
  </w:abstractNum>
  <w:abstractNum w:abstractNumId="4" w15:restartNumberingAfterBreak="0">
    <w:nsid w:val="00000005"/>
    <w:multiLevelType w:val="singleLevel"/>
    <w:tmpl w:val="00000005"/>
    <w:name w:val="WW8Num7"/>
    <w:lvl w:ilvl="0">
      <w:start w:val="1"/>
      <w:numFmt w:val="lowerLetter"/>
      <w:lvlText w:val="%1)"/>
      <w:lvlJc w:val="left"/>
      <w:pPr>
        <w:tabs>
          <w:tab w:val="num" w:pos="1068"/>
        </w:tabs>
        <w:ind w:left="1068" w:hanging="360"/>
      </w:pPr>
      <w:rPr>
        <w:i w:val="0"/>
        <w:iCs w:val="0"/>
      </w:rPr>
    </w:lvl>
  </w:abstractNum>
  <w:abstractNum w:abstractNumId="5" w15:restartNumberingAfterBreak="0">
    <w:nsid w:val="00000006"/>
    <w:multiLevelType w:val="singleLevel"/>
    <w:tmpl w:val="00000006"/>
    <w:name w:val="WW8Num8"/>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3"/>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00000009"/>
    <w:name w:val="WW8Num14"/>
    <w:lvl w:ilvl="0">
      <w:start w:val="1"/>
      <w:numFmt w:val="decimal"/>
      <w:lvlText w:val="%1."/>
      <w:lvlJc w:val="left"/>
      <w:pPr>
        <w:tabs>
          <w:tab w:val="num" w:pos="360"/>
        </w:tabs>
        <w:ind w:left="360" w:hanging="360"/>
      </w:pPr>
    </w:lvl>
  </w:abstractNum>
  <w:abstractNum w:abstractNumId="9" w15:restartNumberingAfterBreak="0">
    <w:nsid w:val="0000000A"/>
    <w:multiLevelType w:val="singleLevel"/>
    <w:tmpl w:val="0000000A"/>
    <w:name w:val="WW8Num15"/>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6"/>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7"/>
    <w:lvl w:ilvl="0">
      <w:start w:val="1"/>
      <w:numFmt w:val="lowerLetter"/>
      <w:lvlText w:val="%1)"/>
      <w:lvlJc w:val="left"/>
      <w:pPr>
        <w:tabs>
          <w:tab w:val="num" w:pos="720"/>
        </w:tabs>
        <w:ind w:left="720" w:hanging="360"/>
      </w:pPr>
    </w:lvl>
  </w:abstractNum>
  <w:abstractNum w:abstractNumId="12" w15:restartNumberingAfterBreak="0">
    <w:nsid w:val="0000000D"/>
    <w:multiLevelType w:val="singleLevel"/>
    <w:tmpl w:val="B3484432"/>
    <w:name w:val="WW8Num182"/>
    <w:lvl w:ilvl="0">
      <w:start w:val="1"/>
      <w:numFmt w:val="decimal"/>
      <w:lvlText w:val="%1."/>
      <w:lvlJc w:val="left"/>
      <w:pPr>
        <w:tabs>
          <w:tab w:val="num" w:pos="360"/>
        </w:tabs>
        <w:ind w:left="360" w:hanging="360"/>
      </w:pPr>
      <w:rPr>
        <w:rFonts w:hint="default"/>
      </w:rPr>
    </w:lvl>
  </w:abstractNum>
  <w:abstractNum w:abstractNumId="13" w15:restartNumberingAfterBreak="0">
    <w:nsid w:val="0000000E"/>
    <w:multiLevelType w:val="singleLevel"/>
    <w:tmpl w:val="0000000E"/>
    <w:name w:val="WW8Num20"/>
    <w:lvl w:ilvl="0">
      <w:start w:val="1"/>
      <w:numFmt w:val="lowerLetter"/>
      <w:lvlText w:val="%1)"/>
      <w:lvlJc w:val="left"/>
      <w:pPr>
        <w:tabs>
          <w:tab w:val="num" w:pos="720"/>
        </w:tabs>
        <w:ind w:left="720" w:hanging="360"/>
      </w:pPr>
    </w:lvl>
  </w:abstractNum>
  <w:abstractNum w:abstractNumId="14" w15:restartNumberingAfterBreak="0">
    <w:nsid w:val="0000000F"/>
    <w:multiLevelType w:val="multilevel"/>
    <w:tmpl w:val="0000000F"/>
    <w:name w:val="WW8Num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singleLevel"/>
    <w:tmpl w:val="00000010"/>
    <w:name w:val="WW8Num23"/>
    <w:lvl w:ilvl="0">
      <w:start w:val="1"/>
      <w:numFmt w:val="lowerLetter"/>
      <w:lvlText w:val="%1)"/>
      <w:lvlJc w:val="left"/>
      <w:pPr>
        <w:tabs>
          <w:tab w:val="num" w:pos="1068"/>
        </w:tabs>
        <w:ind w:left="1068" w:hanging="360"/>
      </w:pPr>
    </w:lvl>
  </w:abstractNum>
  <w:abstractNum w:abstractNumId="16" w15:restartNumberingAfterBreak="0">
    <w:nsid w:val="00000011"/>
    <w:multiLevelType w:val="singleLevel"/>
    <w:tmpl w:val="00000011"/>
    <w:name w:val="WW8Num27"/>
    <w:lvl w:ilvl="0">
      <w:start w:val="1"/>
      <w:numFmt w:val="decimal"/>
      <w:lvlText w:val="%1)"/>
      <w:lvlJc w:val="left"/>
      <w:pPr>
        <w:tabs>
          <w:tab w:val="num" w:pos="720"/>
        </w:tabs>
        <w:ind w:left="720" w:hanging="360"/>
      </w:pPr>
    </w:lvl>
  </w:abstractNum>
  <w:abstractNum w:abstractNumId="17" w15:restartNumberingAfterBreak="0">
    <w:nsid w:val="00000012"/>
    <w:multiLevelType w:val="singleLevel"/>
    <w:tmpl w:val="00000012"/>
    <w:name w:val="WW8Num29"/>
    <w:lvl w:ilvl="0">
      <w:start w:val="1"/>
      <w:numFmt w:val="decimal"/>
      <w:lvlText w:val="%1)"/>
      <w:lvlJc w:val="left"/>
      <w:pPr>
        <w:tabs>
          <w:tab w:val="num" w:pos="720"/>
        </w:tabs>
        <w:ind w:left="720" w:hanging="360"/>
      </w:pPr>
    </w:lvl>
  </w:abstractNum>
  <w:abstractNum w:abstractNumId="18" w15:restartNumberingAfterBreak="0">
    <w:nsid w:val="00000013"/>
    <w:multiLevelType w:val="multilevel"/>
    <w:tmpl w:val="00000013"/>
    <w:name w:val="WW8Num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7D35BE6"/>
    <w:multiLevelType w:val="hybridMultilevel"/>
    <w:tmpl w:val="82D80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436814"/>
    <w:multiLevelType w:val="hybridMultilevel"/>
    <w:tmpl w:val="CF7448DA"/>
    <w:lvl w:ilvl="0" w:tplc="5DF60EC2">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1A527BA"/>
    <w:multiLevelType w:val="hybridMultilevel"/>
    <w:tmpl w:val="7110D0FA"/>
    <w:lvl w:ilvl="0" w:tplc="201E995A">
      <w:start w:val="1"/>
      <w:numFmt w:val="decimal"/>
      <w:lvlText w:val="%1."/>
      <w:lvlJc w:val="left"/>
      <w:pPr>
        <w:tabs>
          <w:tab w:val="num" w:pos="1429"/>
        </w:tabs>
        <w:ind w:left="1429" w:hanging="360"/>
      </w:pPr>
      <w:rPr>
        <w:sz w:val="24"/>
        <w:szCs w:val="24"/>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2" w15:restartNumberingAfterBreak="0">
    <w:nsid w:val="137F23FD"/>
    <w:multiLevelType w:val="hybridMultilevel"/>
    <w:tmpl w:val="BF2202EA"/>
    <w:name w:val="WW8Num272"/>
    <w:lvl w:ilvl="0" w:tplc="58B476B2">
      <w:start w:val="6"/>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054181"/>
    <w:multiLevelType w:val="hybridMultilevel"/>
    <w:tmpl w:val="328A29D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89422CC"/>
    <w:multiLevelType w:val="hybridMultilevel"/>
    <w:tmpl w:val="328A29DE"/>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AE50C87"/>
    <w:multiLevelType w:val="hybridMultilevel"/>
    <w:tmpl w:val="7D1AE6F4"/>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945497"/>
    <w:multiLevelType w:val="hybridMultilevel"/>
    <w:tmpl w:val="FABC9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F3284"/>
    <w:multiLevelType w:val="hybridMultilevel"/>
    <w:tmpl w:val="7B644C92"/>
    <w:lvl w:ilvl="0" w:tplc="FFFFFFFF">
      <w:start w:val="1"/>
      <w:numFmt w:val="decimal"/>
      <w:lvlText w:val="%1."/>
      <w:lvlJc w:val="left"/>
      <w:pPr>
        <w:tabs>
          <w:tab w:val="num" w:pos="567"/>
        </w:tabs>
        <w:ind w:left="567" w:hanging="56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3E271BED"/>
    <w:multiLevelType w:val="hybridMultilevel"/>
    <w:tmpl w:val="0846E0F6"/>
    <w:lvl w:ilvl="0" w:tplc="5ACA554A">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B9274F"/>
    <w:multiLevelType w:val="hybridMultilevel"/>
    <w:tmpl w:val="3112F4F2"/>
    <w:lvl w:ilvl="0" w:tplc="201E995A">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31366B9"/>
    <w:multiLevelType w:val="hybridMultilevel"/>
    <w:tmpl w:val="3F1A1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04F84"/>
    <w:multiLevelType w:val="hybridMultilevel"/>
    <w:tmpl w:val="7CE6F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CF6D28"/>
    <w:multiLevelType w:val="hybridMultilevel"/>
    <w:tmpl w:val="B0F079B0"/>
    <w:lvl w:ilvl="0" w:tplc="0415000F">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3" w15:restartNumberingAfterBreak="0">
    <w:nsid w:val="4E05645F"/>
    <w:multiLevelType w:val="hybridMultilevel"/>
    <w:tmpl w:val="D79299B6"/>
    <w:name w:val="WW8Num18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B1787"/>
    <w:multiLevelType w:val="hybridMultilevel"/>
    <w:tmpl w:val="858A9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F45139"/>
    <w:multiLevelType w:val="hybridMultilevel"/>
    <w:tmpl w:val="0C0EBB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7DC3125"/>
    <w:multiLevelType w:val="hybridMultilevel"/>
    <w:tmpl w:val="35C8B6D6"/>
    <w:name w:val="WW8Num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42210E"/>
    <w:multiLevelType w:val="hybridMultilevel"/>
    <w:tmpl w:val="B70CF30A"/>
    <w:lvl w:ilvl="0" w:tplc="05444D82">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E6E2A"/>
    <w:multiLevelType w:val="hybridMultilevel"/>
    <w:tmpl w:val="FF10B3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05862100">
    <w:abstractNumId w:val="0"/>
  </w:num>
  <w:num w:numId="2" w16cid:durableId="1626892265">
    <w:abstractNumId w:val="1"/>
  </w:num>
  <w:num w:numId="3" w16cid:durableId="662855952">
    <w:abstractNumId w:val="2"/>
  </w:num>
  <w:num w:numId="4" w16cid:durableId="1774857010">
    <w:abstractNumId w:val="3"/>
  </w:num>
  <w:num w:numId="5" w16cid:durableId="528109781">
    <w:abstractNumId w:val="4"/>
  </w:num>
  <w:num w:numId="6" w16cid:durableId="944848104">
    <w:abstractNumId w:val="5"/>
  </w:num>
  <w:num w:numId="7" w16cid:durableId="307561180">
    <w:abstractNumId w:val="6"/>
  </w:num>
  <w:num w:numId="8" w16cid:durableId="597300760">
    <w:abstractNumId w:val="7"/>
  </w:num>
  <w:num w:numId="9" w16cid:durableId="633755443">
    <w:abstractNumId w:val="8"/>
  </w:num>
  <w:num w:numId="10" w16cid:durableId="1151219119">
    <w:abstractNumId w:val="9"/>
  </w:num>
  <w:num w:numId="11" w16cid:durableId="1365863224">
    <w:abstractNumId w:val="10"/>
  </w:num>
  <w:num w:numId="12" w16cid:durableId="1721705817">
    <w:abstractNumId w:val="11"/>
  </w:num>
  <w:num w:numId="13" w16cid:durableId="1746024676">
    <w:abstractNumId w:val="12"/>
  </w:num>
  <w:num w:numId="14" w16cid:durableId="2063019496">
    <w:abstractNumId w:val="13"/>
  </w:num>
  <w:num w:numId="15" w16cid:durableId="1330868467">
    <w:abstractNumId w:val="14"/>
  </w:num>
  <w:num w:numId="16" w16cid:durableId="1181893455">
    <w:abstractNumId w:val="15"/>
  </w:num>
  <w:num w:numId="17" w16cid:durableId="882644270">
    <w:abstractNumId w:val="16"/>
  </w:num>
  <w:num w:numId="18" w16cid:durableId="206339160">
    <w:abstractNumId w:val="17"/>
  </w:num>
  <w:num w:numId="19" w16cid:durableId="699622461">
    <w:abstractNumId w:val="18"/>
  </w:num>
  <w:num w:numId="20" w16cid:durableId="943920353">
    <w:abstractNumId w:val="27"/>
  </w:num>
  <w:num w:numId="21" w16cid:durableId="1708917120">
    <w:abstractNumId w:val="20"/>
  </w:num>
  <w:num w:numId="22" w16cid:durableId="2127501716">
    <w:abstractNumId w:val="29"/>
  </w:num>
  <w:num w:numId="23" w16cid:durableId="1852837499">
    <w:abstractNumId w:val="21"/>
  </w:num>
  <w:num w:numId="24" w16cid:durableId="2004819730">
    <w:abstractNumId w:val="35"/>
  </w:num>
  <w:num w:numId="25" w16cid:durableId="1914966261">
    <w:abstractNumId w:val="25"/>
  </w:num>
  <w:num w:numId="26" w16cid:durableId="1739816731">
    <w:abstractNumId w:val="38"/>
  </w:num>
  <w:num w:numId="27" w16cid:durableId="1923180190">
    <w:abstractNumId w:val="24"/>
  </w:num>
  <w:num w:numId="28" w16cid:durableId="393819373">
    <w:abstractNumId w:val="31"/>
  </w:num>
  <w:num w:numId="29" w16cid:durableId="521094993">
    <w:abstractNumId w:val="19"/>
  </w:num>
  <w:num w:numId="30" w16cid:durableId="1009259744">
    <w:abstractNumId w:val="34"/>
  </w:num>
  <w:num w:numId="31" w16cid:durableId="1087574941">
    <w:abstractNumId w:val="30"/>
  </w:num>
  <w:num w:numId="32" w16cid:durableId="1576239099">
    <w:abstractNumId w:val="26"/>
  </w:num>
  <w:num w:numId="33" w16cid:durableId="1190335235">
    <w:abstractNumId w:val="36"/>
  </w:num>
  <w:num w:numId="34" w16cid:durableId="2085834753">
    <w:abstractNumId w:val="33"/>
  </w:num>
  <w:num w:numId="35" w16cid:durableId="1579903527">
    <w:abstractNumId w:val="37"/>
  </w:num>
  <w:num w:numId="36" w16cid:durableId="1265772305">
    <w:abstractNumId w:val="32"/>
  </w:num>
  <w:num w:numId="37" w16cid:durableId="1568415924">
    <w:abstractNumId w:val="23"/>
  </w:num>
  <w:num w:numId="38" w16cid:durableId="1418406892">
    <w:abstractNumId w:val="28"/>
  </w:num>
  <w:num w:numId="39" w16cid:durableId="4338664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footnotePr>
    <w:pos w:val="beneathText"/>
  </w:footnotePr>
  <w:compat>
    <w:doNotUseHTMLParagraphAutoSpacing/>
    <w:compatSetting w:name="compatibilityMode" w:uri="http://schemas.microsoft.com/office/word" w:val="12"/>
    <w:compatSetting w:name="useWord2013TrackBottomHyphenation" w:uri="http://schemas.microsoft.com/office/word" w:val="1"/>
  </w:compat>
  <w:rsids>
    <w:rsidRoot w:val="001464F1"/>
    <w:rsid w:val="00001A46"/>
    <w:rsid w:val="000074CA"/>
    <w:rsid w:val="00020049"/>
    <w:rsid w:val="000436D1"/>
    <w:rsid w:val="00043B76"/>
    <w:rsid w:val="000549CD"/>
    <w:rsid w:val="0005535F"/>
    <w:rsid w:val="000738EA"/>
    <w:rsid w:val="000A4C83"/>
    <w:rsid w:val="000A6D4E"/>
    <w:rsid w:val="000B1851"/>
    <w:rsid w:val="000B3A14"/>
    <w:rsid w:val="000B3C48"/>
    <w:rsid w:val="000B450E"/>
    <w:rsid w:val="000D7E5B"/>
    <w:rsid w:val="000F73BD"/>
    <w:rsid w:val="00101E00"/>
    <w:rsid w:val="0012460E"/>
    <w:rsid w:val="0012598E"/>
    <w:rsid w:val="001464F1"/>
    <w:rsid w:val="001465FA"/>
    <w:rsid w:val="001534A2"/>
    <w:rsid w:val="00172F53"/>
    <w:rsid w:val="001741EF"/>
    <w:rsid w:val="00190FB9"/>
    <w:rsid w:val="001A0A9C"/>
    <w:rsid w:val="001C2F36"/>
    <w:rsid w:val="001E4A75"/>
    <w:rsid w:val="001F0E07"/>
    <w:rsid w:val="001F44E1"/>
    <w:rsid w:val="0020282F"/>
    <w:rsid w:val="00204693"/>
    <w:rsid w:val="00232C41"/>
    <w:rsid w:val="002355BC"/>
    <w:rsid w:val="00260253"/>
    <w:rsid w:val="002641CD"/>
    <w:rsid w:val="00265975"/>
    <w:rsid w:val="00276DA5"/>
    <w:rsid w:val="002B5025"/>
    <w:rsid w:val="002B761E"/>
    <w:rsid w:val="002C3FD8"/>
    <w:rsid w:val="00300657"/>
    <w:rsid w:val="00304753"/>
    <w:rsid w:val="00315454"/>
    <w:rsid w:val="00315733"/>
    <w:rsid w:val="00327AC8"/>
    <w:rsid w:val="0034408C"/>
    <w:rsid w:val="0038255A"/>
    <w:rsid w:val="003B499F"/>
    <w:rsid w:val="003B5F14"/>
    <w:rsid w:val="003D0707"/>
    <w:rsid w:val="00403CB4"/>
    <w:rsid w:val="00445FED"/>
    <w:rsid w:val="004505B4"/>
    <w:rsid w:val="00455852"/>
    <w:rsid w:val="0045741A"/>
    <w:rsid w:val="00457F1F"/>
    <w:rsid w:val="00471B1D"/>
    <w:rsid w:val="0048097D"/>
    <w:rsid w:val="004963F9"/>
    <w:rsid w:val="004A472C"/>
    <w:rsid w:val="004A6BA0"/>
    <w:rsid w:val="004A725C"/>
    <w:rsid w:val="004A77AA"/>
    <w:rsid w:val="004B0206"/>
    <w:rsid w:val="004D64E0"/>
    <w:rsid w:val="004E4170"/>
    <w:rsid w:val="00520928"/>
    <w:rsid w:val="00526DFF"/>
    <w:rsid w:val="0053182F"/>
    <w:rsid w:val="00544780"/>
    <w:rsid w:val="0054624F"/>
    <w:rsid w:val="00557469"/>
    <w:rsid w:val="005625C4"/>
    <w:rsid w:val="00567160"/>
    <w:rsid w:val="00567560"/>
    <w:rsid w:val="00567A1F"/>
    <w:rsid w:val="005816A4"/>
    <w:rsid w:val="005A236C"/>
    <w:rsid w:val="005A624F"/>
    <w:rsid w:val="005C6F80"/>
    <w:rsid w:val="005D5D6E"/>
    <w:rsid w:val="005E6490"/>
    <w:rsid w:val="005E6644"/>
    <w:rsid w:val="005F60A3"/>
    <w:rsid w:val="0060009D"/>
    <w:rsid w:val="00620149"/>
    <w:rsid w:val="00627DC4"/>
    <w:rsid w:val="006309DC"/>
    <w:rsid w:val="0063252D"/>
    <w:rsid w:val="006416D6"/>
    <w:rsid w:val="006560B5"/>
    <w:rsid w:val="0068703C"/>
    <w:rsid w:val="00691F49"/>
    <w:rsid w:val="0069759B"/>
    <w:rsid w:val="006A7887"/>
    <w:rsid w:val="006C6F22"/>
    <w:rsid w:val="006E5C1D"/>
    <w:rsid w:val="006F3E70"/>
    <w:rsid w:val="00704360"/>
    <w:rsid w:val="00725092"/>
    <w:rsid w:val="00741B4D"/>
    <w:rsid w:val="0074432A"/>
    <w:rsid w:val="00746F91"/>
    <w:rsid w:val="00752617"/>
    <w:rsid w:val="00757C78"/>
    <w:rsid w:val="00761CB9"/>
    <w:rsid w:val="00764F02"/>
    <w:rsid w:val="00774007"/>
    <w:rsid w:val="00782419"/>
    <w:rsid w:val="00787839"/>
    <w:rsid w:val="007928AD"/>
    <w:rsid w:val="007A168B"/>
    <w:rsid w:val="007B0A2C"/>
    <w:rsid w:val="007C4739"/>
    <w:rsid w:val="007C480E"/>
    <w:rsid w:val="007C6883"/>
    <w:rsid w:val="007D78DD"/>
    <w:rsid w:val="007E3721"/>
    <w:rsid w:val="00801859"/>
    <w:rsid w:val="00803D62"/>
    <w:rsid w:val="00813EBC"/>
    <w:rsid w:val="00831DA2"/>
    <w:rsid w:val="008527A7"/>
    <w:rsid w:val="0086180E"/>
    <w:rsid w:val="00877ABE"/>
    <w:rsid w:val="0089284F"/>
    <w:rsid w:val="008A0351"/>
    <w:rsid w:val="008C432A"/>
    <w:rsid w:val="008E4103"/>
    <w:rsid w:val="00915C4F"/>
    <w:rsid w:val="00927B03"/>
    <w:rsid w:val="009333F3"/>
    <w:rsid w:val="009416E3"/>
    <w:rsid w:val="00945920"/>
    <w:rsid w:val="00951F07"/>
    <w:rsid w:val="009745EE"/>
    <w:rsid w:val="009826C5"/>
    <w:rsid w:val="0098521D"/>
    <w:rsid w:val="009C33B7"/>
    <w:rsid w:val="009C74B1"/>
    <w:rsid w:val="009E1959"/>
    <w:rsid w:val="009E71A7"/>
    <w:rsid w:val="009F5969"/>
    <w:rsid w:val="00A03C3E"/>
    <w:rsid w:val="00A20841"/>
    <w:rsid w:val="00A257B0"/>
    <w:rsid w:val="00A30EEE"/>
    <w:rsid w:val="00A44FBC"/>
    <w:rsid w:val="00A565BD"/>
    <w:rsid w:val="00A644A4"/>
    <w:rsid w:val="00A6656D"/>
    <w:rsid w:val="00A67D41"/>
    <w:rsid w:val="00A854FD"/>
    <w:rsid w:val="00A95F5C"/>
    <w:rsid w:val="00AC08D1"/>
    <w:rsid w:val="00AC5C53"/>
    <w:rsid w:val="00AF2113"/>
    <w:rsid w:val="00B07C9C"/>
    <w:rsid w:val="00B11820"/>
    <w:rsid w:val="00B12EF2"/>
    <w:rsid w:val="00B229DC"/>
    <w:rsid w:val="00B613CA"/>
    <w:rsid w:val="00B645C9"/>
    <w:rsid w:val="00B7101B"/>
    <w:rsid w:val="00B72E57"/>
    <w:rsid w:val="00B73F8B"/>
    <w:rsid w:val="00B83526"/>
    <w:rsid w:val="00B8633D"/>
    <w:rsid w:val="00B87C07"/>
    <w:rsid w:val="00BA4DAA"/>
    <w:rsid w:val="00BB3EE7"/>
    <w:rsid w:val="00BB42A6"/>
    <w:rsid w:val="00BC51C3"/>
    <w:rsid w:val="00BC5809"/>
    <w:rsid w:val="00BE4A26"/>
    <w:rsid w:val="00BF5ABB"/>
    <w:rsid w:val="00C07AA3"/>
    <w:rsid w:val="00C2090F"/>
    <w:rsid w:val="00C302F6"/>
    <w:rsid w:val="00C35EEC"/>
    <w:rsid w:val="00C36359"/>
    <w:rsid w:val="00C53DDA"/>
    <w:rsid w:val="00C62ED2"/>
    <w:rsid w:val="00C720AA"/>
    <w:rsid w:val="00C9172B"/>
    <w:rsid w:val="00C92855"/>
    <w:rsid w:val="00CB5285"/>
    <w:rsid w:val="00CB5817"/>
    <w:rsid w:val="00CC36F6"/>
    <w:rsid w:val="00CC385A"/>
    <w:rsid w:val="00CE3314"/>
    <w:rsid w:val="00CF5FED"/>
    <w:rsid w:val="00D0775A"/>
    <w:rsid w:val="00D23154"/>
    <w:rsid w:val="00D36EAF"/>
    <w:rsid w:val="00D43779"/>
    <w:rsid w:val="00D572C5"/>
    <w:rsid w:val="00D636DC"/>
    <w:rsid w:val="00D86180"/>
    <w:rsid w:val="00D95EF7"/>
    <w:rsid w:val="00DC5932"/>
    <w:rsid w:val="00DC7A55"/>
    <w:rsid w:val="00DF63FC"/>
    <w:rsid w:val="00DF6CF3"/>
    <w:rsid w:val="00E06B76"/>
    <w:rsid w:val="00E17B78"/>
    <w:rsid w:val="00E418C7"/>
    <w:rsid w:val="00E44E29"/>
    <w:rsid w:val="00E57EF4"/>
    <w:rsid w:val="00E7025A"/>
    <w:rsid w:val="00E80CE9"/>
    <w:rsid w:val="00E84C9A"/>
    <w:rsid w:val="00E86A72"/>
    <w:rsid w:val="00EA0C52"/>
    <w:rsid w:val="00EB6DCB"/>
    <w:rsid w:val="00ED32AF"/>
    <w:rsid w:val="00EE2E66"/>
    <w:rsid w:val="00EE5422"/>
    <w:rsid w:val="00F00657"/>
    <w:rsid w:val="00F0084D"/>
    <w:rsid w:val="00F010E0"/>
    <w:rsid w:val="00F26C8B"/>
    <w:rsid w:val="00F41F41"/>
    <w:rsid w:val="00F61AD6"/>
    <w:rsid w:val="00F80E02"/>
    <w:rsid w:val="00F9491A"/>
    <w:rsid w:val="00FB2926"/>
    <w:rsid w:val="00FB6B0B"/>
    <w:rsid w:val="00FD3157"/>
    <w:rsid w:val="00FE182B"/>
    <w:rsid w:val="00FE598C"/>
    <w:rsid w:val="00FE7054"/>
    <w:rsid w:val="00FE7E4B"/>
    <w:rsid w:val="00FF3CF5"/>
    <w:rsid w:val="00FF6BCB"/>
    <w:rsid w:val="00FF6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62C7E"/>
  <w15:docId w15:val="{2EB40690-FF2D-4356-ACDA-A80438BF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809"/>
    <w:pPr>
      <w:suppressAutoHyphens/>
    </w:pPr>
    <w:rPr>
      <w:sz w:val="20"/>
      <w:szCs w:val="20"/>
      <w:lang w:eastAsia="ar-SA"/>
    </w:rPr>
  </w:style>
  <w:style w:type="paragraph" w:styleId="Nagwek1">
    <w:name w:val="heading 1"/>
    <w:basedOn w:val="Normalny"/>
    <w:next w:val="Normalny"/>
    <w:link w:val="Nagwek1Znak"/>
    <w:uiPriority w:val="99"/>
    <w:qFormat/>
    <w:rsid w:val="00BC5809"/>
    <w:pPr>
      <w:keepNext/>
      <w:numPr>
        <w:numId w:val="1"/>
      </w:numPr>
      <w:jc w:val="right"/>
      <w:outlineLvl w:val="0"/>
    </w:pPr>
    <w:rPr>
      <w:sz w:val="24"/>
      <w:szCs w:val="24"/>
    </w:rPr>
  </w:style>
  <w:style w:type="paragraph" w:styleId="Nagwek2">
    <w:name w:val="heading 2"/>
    <w:basedOn w:val="Normalny"/>
    <w:next w:val="Normalny"/>
    <w:link w:val="Nagwek2Znak"/>
    <w:uiPriority w:val="99"/>
    <w:qFormat/>
    <w:rsid w:val="00BC5809"/>
    <w:pPr>
      <w:keepNext/>
      <w:numPr>
        <w:ilvl w:val="1"/>
        <w:numId w:val="1"/>
      </w:numPr>
      <w:jc w:val="both"/>
      <w:outlineLvl w:val="1"/>
    </w:pPr>
    <w:rPr>
      <w:sz w:val="24"/>
      <w:szCs w:val="24"/>
    </w:rPr>
  </w:style>
  <w:style w:type="paragraph" w:styleId="Nagwek3">
    <w:name w:val="heading 3"/>
    <w:basedOn w:val="Normalny"/>
    <w:next w:val="Normalny"/>
    <w:link w:val="Nagwek3Znak"/>
    <w:uiPriority w:val="99"/>
    <w:qFormat/>
    <w:rsid w:val="00BC5809"/>
    <w:pPr>
      <w:keepNext/>
      <w:numPr>
        <w:ilvl w:val="2"/>
        <w:numId w:val="1"/>
      </w:numPr>
      <w:jc w:val="right"/>
      <w:outlineLvl w:val="2"/>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5809"/>
    <w:rPr>
      <w:rFonts w:ascii="Cambria" w:hAnsi="Cambria" w:cs="Cambria"/>
      <w:b/>
      <w:bCs/>
      <w:kern w:val="32"/>
      <w:sz w:val="32"/>
      <w:szCs w:val="32"/>
      <w:lang w:eastAsia="ar-SA" w:bidi="ar-SA"/>
    </w:rPr>
  </w:style>
  <w:style w:type="character" w:customStyle="1" w:styleId="Nagwek2Znak">
    <w:name w:val="Nagłówek 2 Znak"/>
    <w:basedOn w:val="Domylnaczcionkaakapitu"/>
    <w:link w:val="Nagwek2"/>
    <w:uiPriority w:val="99"/>
    <w:semiHidden/>
    <w:locked/>
    <w:rsid w:val="00BC5809"/>
    <w:rPr>
      <w:rFonts w:ascii="Cambria" w:hAnsi="Cambria" w:cs="Cambria"/>
      <w:b/>
      <w:bCs/>
      <w:i/>
      <w:iCs/>
      <w:sz w:val="28"/>
      <w:szCs w:val="28"/>
      <w:lang w:eastAsia="ar-SA" w:bidi="ar-SA"/>
    </w:rPr>
  </w:style>
  <w:style w:type="character" w:customStyle="1" w:styleId="Nagwek3Znak">
    <w:name w:val="Nagłówek 3 Znak"/>
    <w:basedOn w:val="Domylnaczcionkaakapitu"/>
    <w:link w:val="Nagwek3"/>
    <w:uiPriority w:val="99"/>
    <w:semiHidden/>
    <w:locked/>
    <w:rsid w:val="00BC5809"/>
    <w:rPr>
      <w:rFonts w:ascii="Cambria" w:hAnsi="Cambria" w:cs="Cambria"/>
      <w:b/>
      <w:bCs/>
      <w:sz w:val="26"/>
      <w:szCs w:val="26"/>
      <w:lang w:eastAsia="ar-SA" w:bidi="ar-SA"/>
    </w:rPr>
  </w:style>
  <w:style w:type="character" w:customStyle="1" w:styleId="WW8Num7z0">
    <w:name w:val="WW8Num7z0"/>
    <w:uiPriority w:val="99"/>
    <w:rsid w:val="00BC5809"/>
  </w:style>
  <w:style w:type="character" w:customStyle="1" w:styleId="Domylnaczcionkaakapitu1">
    <w:name w:val="Domyślna czcionka akapitu1"/>
    <w:uiPriority w:val="99"/>
    <w:rsid w:val="00BC5809"/>
  </w:style>
  <w:style w:type="character" w:customStyle="1" w:styleId="TekstprzypisukocowegoZnak">
    <w:name w:val="Tekst przypisu końcowego Znak"/>
    <w:basedOn w:val="Domylnaczcionkaakapitu1"/>
    <w:uiPriority w:val="99"/>
    <w:rsid w:val="00BC5809"/>
  </w:style>
  <w:style w:type="character" w:customStyle="1" w:styleId="Znakiprzypiswkocowych">
    <w:name w:val="Znaki przypisów końcowych"/>
    <w:basedOn w:val="Domylnaczcionkaakapitu1"/>
    <w:uiPriority w:val="99"/>
    <w:rsid w:val="00BC5809"/>
    <w:rPr>
      <w:vertAlign w:val="superscript"/>
    </w:rPr>
  </w:style>
  <w:style w:type="paragraph" w:customStyle="1" w:styleId="Nagwek10">
    <w:name w:val="Nagłówek1"/>
    <w:basedOn w:val="Normalny"/>
    <w:next w:val="Tekstpodstawowy"/>
    <w:uiPriority w:val="99"/>
    <w:rsid w:val="00BC5809"/>
    <w:pPr>
      <w:keepNext/>
      <w:spacing w:before="240" w:after="120"/>
    </w:pPr>
    <w:rPr>
      <w:rFonts w:ascii="Arial" w:hAnsi="Arial" w:cs="Arial"/>
      <w:sz w:val="28"/>
      <w:szCs w:val="28"/>
    </w:rPr>
  </w:style>
  <w:style w:type="paragraph" w:styleId="Tekstpodstawowy">
    <w:name w:val="Body Text"/>
    <w:basedOn w:val="Normalny"/>
    <w:link w:val="TekstpodstawowyZnak"/>
    <w:uiPriority w:val="99"/>
    <w:semiHidden/>
    <w:rsid w:val="00BC5809"/>
    <w:pPr>
      <w:jc w:val="both"/>
    </w:pPr>
    <w:rPr>
      <w:sz w:val="24"/>
      <w:szCs w:val="24"/>
    </w:rPr>
  </w:style>
  <w:style w:type="character" w:customStyle="1" w:styleId="TekstpodstawowyZnak">
    <w:name w:val="Tekst podstawowy Znak"/>
    <w:basedOn w:val="Domylnaczcionkaakapitu"/>
    <w:link w:val="Tekstpodstawowy"/>
    <w:uiPriority w:val="99"/>
    <w:semiHidden/>
    <w:locked/>
    <w:rsid w:val="00BC5809"/>
    <w:rPr>
      <w:sz w:val="20"/>
      <w:szCs w:val="20"/>
      <w:lang w:eastAsia="ar-SA" w:bidi="ar-SA"/>
    </w:rPr>
  </w:style>
  <w:style w:type="paragraph" w:styleId="Lista">
    <w:name w:val="List"/>
    <w:basedOn w:val="Tekstpodstawowy"/>
    <w:uiPriority w:val="99"/>
    <w:semiHidden/>
    <w:rsid w:val="00BC5809"/>
  </w:style>
  <w:style w:type="paragraph" w:customStyle="1" w:styleId="Podpis1">
    <w:name w:val="Podpis1"/>
    <w:basedOn w:val="Normalny"/>
    <w:uiPriority w:val="99"/>
    <w:rsid w:val="00BC5809"/>
    <w:pPr>
      <w:suppressLineNumbers/>
      <w:spacing w:before="120" w:after="120"/>
    </w:pPr>
    <w:rPr>
      <w:i/>
      <w:iCs/>
      <w:sz w:val="24"/>
      <w:szCs w:val="24"/>
    </w:rPr>
  </w:style>
  <w:style w:type="paragraph" w:customStyle="1" w:styleId="Indeks">
    <w:name w:val="Indeks"/>
    <w:basedOn w:val="Normalny"/>
    <w:uiPriority w:val="99"/>
    <w:rsid w:val="00BC5809"/>
    <w:pPr>
      <w:suppressLineNumbers/>
    </w:pPr>
  </w:style>
  <w:style w:type="paragraph" w:styleId="Tekstpodstawowywcity">
    <w:name w:val="Body Text Indent"/>
    <w:basedOn w:val="Normalny"/>
    <w:link w:val="TekstpodstawowywcityZnak"/>
    <w:uiPriority w:val="99"/>
    <w:semiHidden/>
    <w:rsid w:val="00BC5809"/>
    <w:pPr>
      <w:ind w:firstLine="708"/>
      <w:jc w:val="both"/>
    </w:pPr>
    <w:rPr>
      <w:sz w:val="24"/>
      <w:szCs w:val="24"/>
    </w:rPr>
  </w:style>
  <w:style w:type="character" w:customStyle="1" w:styleId="TekstpodstawowywcityZnak">
    <w:name w:val="Tekst podstawowy wcięty Znak"/>
    <w:basedOn w:val="Domylnaczcionkaakapitu"/>
    <w:link w:val="Tekstpodstawowywcity"/>
    <w:uiPriority w:val="99"/>
    <w:semiHidden/>
    <w:locked/>
    <w:rsid w:val="00BC5809"/>
    <w:rPr>
      <w:sz w:val="20"/>
      <w:szCs w:val="20"/>
      <w:lang w:eastAsia="ar-SA" w:bidi="ar-SA"/>
    </w:rPr>
  </w:style>
  <w:style w:type="paragraph" w:styleId="Tekstprzypisukocowego">
    <w:name w:val="endnote text"/>
    <w:basedOn w:val="Normalny"/>
    <w:link w:val="TekstprzypisukocowegoZnak1"/>
    <w:uiPriority w:val="99"/>
    <w:semiHidden/>
    <w:rsid w:val="00BC5809"/>
  </w:style>
  <w:style w:type="character" w:customStyle="1" w:styleId="TekstprzypisukocowegoZnak1">
    <w:name w:val="Tekst przypisu końcowego Znak1"/>
    <w:basedOn w:val="Domylnaczcionkaakapitu"/>
    <w:link w:val="Tekstprzypisukocowego"/>
    <w:uiPriority w:val="99"/>
    <w:semiHidden/>
    <w:locked/>
    <w:rsid w:val="00BC5809"/>
    <w:rPr>
      <w:sz w:val="20"/>
      <w:szCs w:val="20"/>
      <w:lang w:eastAsia="ar-SA" w:bidi="ar-SA"/>
    </w:rPr>
  </w:style>
  <w:style w:type="paragraph" w:customStyle="1" w:styleId="Zawartotabeli">
    <w:name w:val="Zawartość tabeli"/>
    <w:basedOn w:val="Normalny"/>
    <w:uiPriority w:val="99"/>
    <w:rsid w:val="00BC5809"/>
    <w:pPr>
      <w:suppressLineNumbers/>
    </w:pPr>
  </w:style>
  <w:style w:type="paragraph" w:customStyle="1" w:styleId="Nagwektabeli">
    <w:name w:val="Nagłówek tabeli"/>
    <w:basedOn w:val="Zawartotabeli"/>
    <w:uiPriority w:val="99"/>
    <w:rsid w:val="00BC5809"/>
    <w:pPr>
      <w:jc w:val="center"/>
    </w:pPr>
    <w:rPr>
      <w:b/>
      <w:bCs/>
    </w:rPr>
  </w:style>
  <w:style w:type="paragraph" w:styleId="Tekstdymka">
    <w:name w:val="Balloon Text"/>
    <w:basedOn w:val="Normalny"/>
    <w:link w:val="TekstdymkaZnak"/>
    <w:uiPriority w:val="99"/>
    <w:semiHidden/>
    <w:rsid w:val="000A4C8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C5809"/>
    <w:rPr>
      <w:rFonts w:ascii="Tahoma" w:hAnsi="Tahoma" w:cs="Tahoma"/>
      <w:sz w:val="16"/>
      <w:szCs w:val="16"/>
      <w:lang w:eastAsia="ar-SA" w:bidi="ar-SA"/>
    </w:rPr>
  </w:style>
  <w:style w:type="character" w:styleId="Odwoaniedokomentarza">
    <w:name w:val="annotation reference"/>
    <w:basedOn w:val="Domylnaczcionkaakapitu"/>
    <w:uiPriority w:val="99"/>
    <w:semiHidden/>
    <w:rsid w:val="005D5D6E"/>
    <w:rPr>
      <w:sz w:val="16"/>
      <w:szCs w:val="16"/>
    </w:rPr>
  </w:style>
  <w:style w:type="paragraph" w:styleId="Tekstkomentarza">
    <w:name w:val="annotation text"/>
    <w:basedOn w:val="Normalny"/>
    <w:link w:val="TekstkomentarzaZnak"/>
    <w:uiPriority w:val="99"/>
    <w:semiHidden/>
    <w:rsid w:val="005D5D6E"/>
  </w:style>
  <w:style w:type="character" w:customStyle="1" w:styleId="TekstkomentarzaZnak">
    <w:name w:val="Tekst komentarza Znak"/>
    <w:basedOn w:val="Domylnaczcionkaakapitu"/>
    <w:link w:val="Tekstkomentarza"/>
    <w:uiPriority w:val="99"/>
    <w:semiHidden/>
    <w:locked/>
    <w:rsid w:val="00BC5809"/>
    <w:rPr>
      <w:sz w:val="20"/>
      <w:szCs w:val="20"/>
      <w:lang w:eastAsia="ar-SA" w:bidi="ar-SA"/>
    </w:rPr>
  </w:style>
  <w:style w:type="paragraph" w:styleId="Tematkomentarza">
    <w:name w:val="annotation subject"/>
    <w:basedOn w:val="Tekstkomentarza"/>
    <w:next w:val="Tekstkomentarza"/>
    <w:link w:val="TematkomentarzaZnak"/>
    <w:uiPriority w:val="99"/>
    <w:semiHidden/>
    <w:rsid w:val="005D5D6E"/>
    <w:rPr>
      <w:b/>
      <w:bCs/>
    </w:rPr>
  </w:style>
  <w:style w:type="character" w:customStyle="1" w:styleId="TematkomentarzaZnak">
    <w:name w:val="Temat komentarza Znak"/>
    <w:basedOn w:val="TekstkomentarzaZnak"/>
    <w:link w:val="Tematkomentarza"/>
    <w:uiPriority w:val="99"/>
    <w:semiHidden/>
    <w:locked/>
    <w:rsid w:val="00BC5809"/>
    <w:rPr>
      <w:b/>
      <w:bCs/>
      <w:sz w:val="20"/>
      <w:szCs w:val="20"/>
      <w:lang w:eastAsia="ar-SA" w:bidi="ar-SA"/>
    </w:rPr>
  </w:style>
  <w:style w:type="paragraph" w:styleId="Akapitzlist">
    <w:name w:val="List Paragraph"/>
    <w:basedOn w:val="Normalny"/>
    <w:uiPriority w:val="99"/>
    <w:qFormat/>
    <w:rsid w:val="0012460E"/>
    <w:pPr>
      <w:suppressAutoHyphens w:val="0"/>
      <w:ind w:left="708"/>
    </w:pPr>
    <w:rPr>
      <w:sz w:val="24"/>
      <w:szCs w:val="24"/>
      <w:lang w:eastAsia="pl-PL"/>
    </w:rPr>
  </w:style>
  <w:style w:type="character" w:styleId="Hipercze">
    <w:name w:val="Hyperlink"/>
    <w:basedOn w:val="Domylnaczcionkaakapitu"/>
    <w:uiPriority w:val="99"/>
    <w:unhideWhenUsed/>
    <w:rsid w:val="000738EA"/>
    <w:rPr>
      <w:color w:val="0000FF" w:themeColor="hyperlink"/>
      <w:u w:val="single"/>
    </w:rPr>
  </w:style>
  <w:style w:type="character" w:styleId="UyteHipercze">
    <w:name w:val="FollowedHyperlink"/>
    <w:basedOn w:val="Domylnaczcionkaakapitu"/>
    <w:uiPriority w:val="99"/>
    <w:semiHidden/>
    <w:unhideWhenUsed/>
    <w:rsid w:val="00C53D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24379">
      <w:bodyDiv w:val="1"/>
      <w:marLeft w:val="0"/>
      <w:marRight w:val="0"/>
      <w:marTop w:val="0"/>
      <w:marBottom w:val="0"/>
      <w:divBdr>
        <w:top w:val="none" w:sz="0" w:space="0" w:color="auto"/>
        <w:left w:val="none" w:sz="0" w:space="0" w:color="auto"/>
        <w:bottom w:val="none" w:sz="0" w:space="0" w:color="auto"/>
        <w:right w:val="none" w:sz="0" w:space="0" w:color="auto"/>
      </w:divBdr>
    </w:div>
    <w:div w:id="87484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tg@szpital.szczecinek.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6</Pages>
  <Words>2412</Words>
  <Characters>14476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 Nr DPO</vt:lpstr>
    </vt:vector>
  </TitlesOfParts>
  <Company>ZOZ</Company>
  <LinksUpToDate>false</LinksUpToDate>
  <CharactersWithSpaces>16855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DPO</dc:title>
  <dc:subject/>
  <dc:creator>Violetta Sikorska</dc:creator>
  <cp:keywords/>
  <dc:description/>
  <cp:lastModifiedBy>User</cp:lastModifiedBy>
  <cp:revision>49</cp:revision>
  <cp:lastPrinted>2020-08-28T12:59:00Z</cp:lastPrinted>
  <dcterms:created xsi:type="dcterms:W3CDTF">2020-08-27T12:56:00Z</dcterms:created>
  <dcterms:modified xsi:type="dcterms:W3CDTF">2025-12-10T11:18:00Z</dcterms:modified>
</cp:coreProperties>
</file>